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CE1FC4" w:rsidRPr="00CE1FC4">
        <w:rPr>
          <w:szCs w:val="22"/>
        </w:rPr>
        <w:t xml:space="preserve">выполнение работ по </w:t>
      </w:r>
      <w:r w:rsidR="00DA499C" w:rsidRPr="00CA0D0B">
        <w:rPr>
          <w:szCs w:val="22"/>
        </w:rPr>
        <w:t>текущему ремонту установки УКФГ цеха №5, капитальному ремонту Азотных установок цеха №17 согласно графику простоев в 2019 году</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CE1FC4" w:rsidRPr="001B0B0A" w:rsidRDefault="00CE1FC4" w:rsidP="00CE1FC4">
      <w:pPr>
        <w:jc w:val="center"/>
        <w:rPr>
          <w:b/>
          <w:szCs w:val="22"/>
        </w:rPr>
      </w:pPr>
      <w:r>
        <w:rPr>
          <w:b/>
          <w:szCs w:val="22"/>
        </w:rPr>
        <w:t xml:space="preserve">Данный предмет выставляется для закупки </w:t>
      </w:r>
      <w:r w:rsidR="00DA499C">
        <w:rPr>
          <w:b/>
          <w:szCs w:val="22"/>
        </w:rPr>
        <w:t>следующими лотами</w:t>
      </w:r>
      <w:r>
        <w:rPr>
          <w:b/>
          <w:szCs w:val="22"/>
        </w:rPr>
        <w:t>:</w:t>
      </w:r>
    </w:p>
    <w:p w:rsidR="00EA6636" w:rsidRPr="00EA6636" w:rsidRDefault="00EA6636" w:rsidP="00EA6636">
      <w:pPr>
        <w:jc w:val="both"/>
        <w:rPr>
          <w:szCs w:val="22"/>
        </w:rPr>
      </w:pPr>
      <w:r>
        <w:rPr>
          <w:b/>
          <w:szCs w:val="22"/>
        </w:rPr>
        <w:t xml:space="preserve">Лот №1. </w:t>
      </w:r>
      <w:r w:rsidRPr="00EA6636">
        <w:rPr>
          <w:szCs w:val="22"/>
        </w:rPr>
        <w:t>Работы по текущему ремонту установки УКФГ цеха №5 согласно графику простоев в 2019 году.</w:t>
      </w:r>
    </w:p>
    <w:tbl>
      <w:tblPr>
        <w:tblW w:w="10339" w:type="dxa"/>
        <w:tblInd w:w="-25" w:type="dxa"/>
        <w:tblLayout w:type="fixed"/>
        <w:tblLook w:val="0000" w:firstRow="0" w:lastRow="0" w:firstColumn="0" w:lastColumn="0" w:noHBand="0" w:noVBand="0"/>
      </w:tblPr>
      <w:tblGrid>
        <w:gridCol w:w="528"/>
        <w:gridCol w:w="8819"/>
        <w:gridCol w:w="992"/>
      </w:tblGrid>
      <w:tr w:rsidR="00EA6636" w:rsidTr="00EA6636">
        <w:trPr>
          <w:trHeight w:val="424"/>
        </w:trPr>
        <w:tc>
          <w:tcPr>
            <w:tcW w:w="528" w:type="dxa"/>
            <w:tcBorders>
              <w:top w:val="single" w:sz="4" w:space="0" w:color="000000"/>
              <w:left w:val="single" w:sz="4" w:space="0" w:color="000000"/>
              <w:bottom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 п/п</w:t>
            </w:r>
          </w:p>
        </w:tc>
        <w:tc>
          <w:tcPr>
            <w:tcW w:w="8819" w:type="dxa"/>
            <w:tcBorders>
              <w:top w:val="single" w:sz="4" w:space="0" w:color="000000"/>
              <w:left w:val="single" w:sz="4" w:space="0" w:color="000000"/>
              <w:bottom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Наименование и технические характеристики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Объект</w:t>
            </w:r>
          </w:p>
        </w:tc>
      </w:tr>
      <w:tr w:rsidR="00EA6636" w:rsidTr="00EA6636">
        <w:trPr>
          <w:cantSplit/>
          <w:trHeight w:hRule="exact" w:val="3103"/>
        </w:trPr>
        <w:tc>
          <w:tcPr>
            <w:tcW w:w="528" w:type="dxa"/>
            <w:tcBorders>
              <w:top w:val="single" w:sz="4" w:space="0" w:color="000000"/>
              <w:left w:val="single" w:sz="4" w:space="0" w:color="000000"/>
              <w:bottom w:val="single" w:sz="4" w:space="0" w:color="000000"/>
            </w:tcBorders>
            <w:shd w:val="clear" w:color="auto" w:fill="auto"/>
          </w:tcPr>
          <w:p w:rsidR="00EA6636" w:rsidRPr="00EA6636" w:rsidRDefault="00EA6636" w:rsidP="00EA6636">
            <w:pPr>
              <w:snapToGrid w:val="0"/>
              <w:spacing w:before="0"/>
              <w:rPr>
                <w:b/>
                <w:sz w:val="20"/>
                <w:szCs w:val="20"/>
              </w:rPr>
            </w:pPr>
          </w:p>
        </w:tc>
        <w:tc>
          <w:tcPr>
            <w:tcW w:w="8819" w:type="dxa"/>
            <w:tcBorders>
              <w:top w:val="single" w:sz="4" w:space="0" w:color="000000"/>
              <w:left w:val="single" w:sz="4" w:space="0" w:color="000000"/>
              <w:bottom w:val="single" w:sz="4" w:space="0" w:color="000000"/>
            </w:tcBorders>
            <w:shd w:val="clear" w:color="auto" w:fill="auto"/>
            <w:vAlign w:val="center"/>
          </w:tcPr>
          <w:p w:rsidR="00EA6636" w:rsidRPr="00EA6636" w:rsidRDefault="00EA6636" w:rsidP="00EA6636">
            <w:pPr>
              <w:spacing w:before="0"/>
              <w:rPr>
                <w:sz w:val="20"/>
                <w:szCs w:val="20"/>
              </w:rPr>
            </w:pPr>
            <w:r w:rsidRPr="00EA6636">
              <w:rPr>
                <w:sz w:val="20"/>
                <w:szCs w:val="20"/>
              </w:rPr>
              <w:t>1. Отглушение, чистка аппаратов;</w:t>
            </w:r>
          </w:p>
          <w:p w:rsidR="00EA6636" w:rsidRPr="00EA6636" w:rsidRDefault="00EA6636" w:rsidP="00EA6636">
            <w:pPr>
              <w:spacing w:before="0"/>
              <w:rPr>
                <w:sz w:val="20"/>
                <w:szCs w:val="20"/>
              </w:rPr>
            </w:pPr>
            <w:r w:rsidRPr="00EA6636">
              <w:rPr>
                <w:sz w:val="20"/>
                <w:szCs w:val="20"/>
              </w:rPr>
              <w:t>2. Ремонт аппаратов;</w:t>
            </w:r>
          </w:p>
          <w:p w:rsidR="00EA6636" w:rsidRPr="00EA6636" w:rsidRDefault="00EA6636" w:rsidP="00EA6636">
            <w:pPr>
              <w:spacing w:before="0"/>
              <w:rPr>
                <w:sz w:val="20"/>
                <w:szCs w:val="20"/>
              </w:rPr>
            </w:pPr>
            <w:r w:rsidRPr="00EA6636">
              <w:rPr>
                <w:sz w:val="20"/>
                <w:szCs w:val="20"/>
              </w:rPr>
              <w:t>3. Ремонт трубопроводов;</w:t>
            </w:r>
          </w:p>
          <w:p w:rsidR="00EA6636" w:rsidRPr="00EA6636" w:rsidRDefault="00E72A62" w:rsidP="00EA6636">
            <w:pPr>
              <w:spacing w:before="0"/>
              <w:rPr>
                <w:sz w:val="20"/>
                <w:szCs w:val="20"/>
              </w:rPr>
            </w:pPr>
            <w:r>
              <w:rPr>
                <w:sz w:val="20"/>
                <w:szCs w:val="20"/>
              </w:rPr>
              <w:t>4</w:t>
            </w:r>
            <w:r w:rsidR="00EA6636" w:rsidRPr="00EA6636">
              <w:rPr>
                <w:sz w:val="20"/>
                <w:szCs w:val="20"/>
              </w:rPr>
              <w:t>. Ремонт и ревизия, замена запорной арматуры;</w:t>
            </w:r>
          </w:p>
          <w:p w:rsidR="00EA6636" w:rsidRPr="00EA6636" w:rsidRDefault="00E72A62" w:rsidP="00EA6636">
            <w:pPr>
              <w:spacing w:before="0"/>
              <w:rPr>
                <w:sz w:val="20"/>
                <w:szCs w:val="20"/>
              </w:rPr>
            </w:pPr>
            <w:r>
              <w:rPr>
                <w:sz w:val="20"/>
                <w:szCs w:val="20"/>
              </w:rPr>
              <w:t>5</w:t>
            </w:r>
            <w:r w:rsidR="00EA6636" w:rsidRPr="00EA6636">
              <w:rPr>
                <w:sz w:val="20"/>
                <w:szCs w:val="20"/>
              </w:rPr>
              <w:t>. Ремонт КИПиА;</w:t>
            </w:r>
          </w:p>
          <w:p w:rsidR="00EA6636" w:rsidRPr="00EA6636" w:rsidRDefault="00E72A62" w:rsidP="00EA6636">
            <w:pPr>
              <w:spacing w:before="0"/>
              <w:rPr>
                <w:sz w:val="20"/>
                <w:szCs w:val="20"/>
              </w:rPr>
            </w:pPr>
            <w:r>
              <w:rPr>
                <w:sz w:val="20"/>
                <w:szCs w:val="20"/>
              </w:rPr>
              <w:t>6</w:t>
            </w:r>
            <w:r w:rsidR="00EA6636" w:rsidRPr="00EA6636">
              <w:rPr>
                <w:sz w:val="20"/>
                <w:szCs w:val="20"/>
              </w:rPr>
              <w:t>. Ремонт металлоконструкций;</w:t>
            </w:r>
          </w:p>
          <w:p w:rsidR="00EA6636" w:rsidRPr="00EA6636" w:rsidRDefault="00E72A62" w:rsidP="00EA6636">
            <w:pPr>
              <w:spacing w:before="0"/>
              <w:rPr>
                <w:sz w:val="20"/>
                <w:szCs w:val="20"/>
              </w:rPr>
            </w:pPr>
            <w:r>
              <w:rPr>
                <w:sz w:val="20"/>
                <w:szCs w:val="20"/>
              </w:rPr>
              <w:t>7</w:t>
            </w:r>
            <w:r w:rsidR="00EA6636" w:rsidRPr="00EA6636">
              <w:rPr>
                <w:sz w:val="20"/>
                <w:szCs w:val="20"/>
              </w:rPr>
              <w:t>. Общестроительные работы;</w:t>
            </w:r>
          </w:p>
          <w:p w:rsidR="00EA6636" w:rsidRPr="00EA6636" w:rsidRDefault="00E72A62" w:rsidP="00EA6636">
            <w:pPr>
              <w:spacing w:before="0"/>
              <w:rPr>
                <w:sz w:val="20"/>
                <w:szCs w:val="20"/>
              </w:rPr>
            </w:pPr>
            <w:r>
              <w:rPr>
                <w:sz w:val="20"/>
                <w:szCs w:val="20"/>
              </w:rPr>
              <w:t>8</w:t>
            </w:r>
            <w:r w:rsidR="00EA6636" w:rsidRPr="00EA6636">
              <w:rPr>
                <w:sz w:val="20"/>
                <w:szCs w:val="20"/>
              </w:rPr>
              <w:t>. Ремонт электрооборудования;</w:t>
            </w:r>
          </w:p>
          <w:p w:rsidR="00EA6636" w:rsidRPr="00EA6636" w:rsidRDefault="00E72A62" w:rsidP="00EA6636">
            <w:pPr>
              <w:spacing w:before="0"/>
              <w:rPr>
                <w:sz w:val="20"/>
                <w:szCs w:val="20"/>
              </w:rPr>
            </w:pPr>
            <w:r>
              <w:rPr>
                <w:sz w:val="20"/>
                <w:szCs w:val="20"/>
              </w:rPr>
              <w:t>9</w:t>
            </w:r>
            <w:r w:rsidR="00EA6636" w:rsidRPr="00EA6636">
              <w:rPr>
                <w:sz w:val="20"/>
                <w:szCs w:val="20"/>
              </w:rPr>
              <w:t>. Уборка мест выполнения работ, вывоз мусора.</w:t>
            </w:r>
          </w:p>
          <w:p w:rsidR="00EA6636" w:rsidRPr="00EA6636" w:rsidRDefault="00EA6636" w:rsidP="00EA6636">
            <w:pPr>
              <w:snapToGrid w:val="0"/>
              <w:spacing w:before="0"/>
              <w:rPr>
                <w:sz w:val="20"/>
                <w:szCs w:val="20"/>
              </w:rPr>
            </w:pPr>
            <w:r w:rsidRPr="00EA663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текущий ремонт установки УКФГ цех №5 в 2019 году.</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636" w:rsidRPr="00EA6636" w:rsidRDefault="00EA6636" w:rsidP="00EA6636">
            <w:pPr>
              <w:snapToGrid w:val="0"/>
              <w:spacing w:before="0"/>
              <w:rPr>
                <w:sz w:val="20"/>
                <w:szCs w:val="20"/>
              </w:rPr>
            </w:pPr>
            <w:r w:rsidRPr="00EA6636">
              <w:rPr>
                <w:sz w:val="20"/>
                <w:szCs w:val="20"/>
              </w:rPr>
              <w:t xml:space="preserve">   УКФГ,  цех №5</w:t>
            </w:r>
          </w:p>
        </w:tc>
      </w:tr>
    </w:tbl>
    <w:p w:rsidR="00EA6636" w:rsidRPr="00EA6636" w:rsidRDefault="00EA6636" w:rsidP="00EA6636">
      <w:pPr>
        <w:jc w:val="both"/>
        <w:rPr>
          <w:szCs w:val="22"/>
        </w:rPr>
      </w:pPr>
      <w:r w:rsidRPr="00EA6636">
        <w:rPr>
          <w:b/>
          <w:szCs w:val="22"/>
        </w:rPr>
        <w:t>Лот №2.</w:t>
      </w:r>
      <w:r w:rsidRPr="00EA6636">
        <w:rPr>
          <w:szCs w:val="22"/>
        </w:rPr>
        <w:t xml:space="preserve"> Работы по капитальному ремонту Азотных установок цеха №17 согласно графику простоев в 2019 году.</w:t>
      </w:r>
    </w:p>
    <w:tbl>
      <w:tblPr>
        <w:tblW w:w="10339" w:type="dxa"/>
        <w:tblInd w:w="-25" w:type="dxa"/>
        <w:tblLayout w:type="fixed"/>
        <w:tblLook w:val="0000" w:firstRow="0" w:lastRow="0" w:firstColumn="0" w:lastColumn="0" w:noHBand="0" w:noVBand="0"/>
      </w:tblPr>
      <w:tblGrid>
        <w:gridCol w:w="528"/>
        <w:gridCol w:w="8394"/>
        <w:gridCol w:w="1417"/>
      </w:tblGrid>
      <w:tr w:rsidR="00EA6636" w:rsidTr="00EA6636">
        <w:trPr>
          <w:trHeight w:val="424"/>
        </w:trPr>
        <w:tc>
          <w:tcPr>
            <w:tcW w:w="528" w:type="dxa"/>
            <w:tcBorders>
              <w:top w:val="single" w:sz="4" w:space="0" w:color="000000"/>
              <w:left w:val="single" w:sz="4" w:space="0" w:color="000000"/>
              <w:bottom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 п/п</w:t>
            </w:r>
          </w:p>
        </w:tc>
        <w:tc>
          <w:tcPr>
            <w:tcW w:w="8394" w:type="dxa"/>
            <w:tcBorders>
              <w:top w:val="single" w:sz="4" w:space="0" w:color="000000"/>
              <w:left w:val="single" w:sz="4" w:space="0" w:color="000000"/>
              <w:bottom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Наименование и технические характеристики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636" w:rsidRPr="00EA6636" w:rsidRDefault="00EA6636" w:rsidP="00EA6636">
            <w:pPr>
              <w:snapToGrid w:val="0"/>
              <w:spacing w:before="0"/>
              <w:rPr>
                <w:b/>
                <w:sz w:val="20"/>
                <w:szCs w:val="20"/>
              </w:rPr>
            </w:pPr>
            <w:r w:rsidRPr="00EA6636">
              <w:rPr>
                <w:b/>
                <w:sz w:val="20"/>
                <w:szCs w:val="20"/>
              </w:rPr>
              <w:t>Объект</w:t>
            </w:r>
          </w:p>
        </w:tc>
      </w:tr>
      <w:tr w:rsidR="00EA6636" w:rsidTr="00EA6636">
        <w:trPr>
          <w:cantSplit/>
          <w:trHeight w:hRule="exact" w:val="1750"/>
        </w:trPr>
        <w:tc>
          <w:tcPr>
            <w:tcW w:w="528" w:type="dxa"/>
            <w:tcBorders>
              <w:top w:val="single" w:sz="4" w:space="0" w:color="000000"/>
              <w:left w:val="single" w:sz="4" w:space="0" w:color="000000"/>
              <w:bottom w:val="single" w:sz="4" w:space="0" w:color="000000"/>
            </w:tcBorders>
            <w:shd w:val="clear" w:color="auto" w:fill="auto"/>
          </w:tcPr>
          <w:p w:rsidR="00EA6636" w:rsidRDefault="00EA6636" w:rsidP="00EA6636">
            <w:pPr>
              <w:snapToGrid w:val="0"/>
              <w:spacing w:before="0"/>
              <w:rPr>
                <w:b/>
                <w:sz w:val="24"/>
              </w:rPr>
            </w:pPr>
          </w:p>
        </w:tc>
        <w:tc>
          <w:tcPr>
            <w:tcW w:w="8394" w:type="dxa"/>
            <w:tcBorders>
              <w:top w:val="single" w:sz="4" w:space="0" w:color="000000"/>
              <w:left w:val="single" w:sz="4" w:space="0" w:color="000000"/>
              <w:bottom w:val="single" w:sz="4" w:space="0" w:color="000000"/>
            </w:tcBorders>
            <w:shd w:val="clear" w:color="auto" w:fill="auto"/>
            <w:vAlign w:val="center"/>
          </w:tcPr>
          <w:p w:rsidR="00EA6636" w:rsidRPr="004D34EE" w:rsidRDefault="00EA6636" w:rsidP="00EA6636">
            <w:pPr>
              <w:spacing w:before="0"/>
              <w:rPr>
                <w:sz w:val="18"/>
                <w:szCs w:val="18"/>
              </w:rPr>
            </w:pPr>
            <w:r w:rsidRPr="00087514">
              <w:rPr>
                <w:sz w:val="18"/>
                <w:szCs w:val="18"/>
              </w:rPr>
              <w:t>1</w:t>
            </w:r>
            <w:r>
              <w:rPr>
                <w:sz w:val="18"/>
                <w:szCs w:val="18"/>
              </w:rPr>
              <w:t>. Ревизия и ремонт аппаратов и трубопроводов</w:t>
            </w:r>
            <w:r w:rsidRPr="004D34EE">
              <w:rPr>
                <w:sz w:val="18"/>
                <w:szCs w:val="18"/>
              </w:rPr>
              <w:t>;</w:t>
            </w:r>
          </w:p>
          <w:p w:rsidR="00EA6636" w:rsidRPr="004D34EE" w:rsidRDefault="00EA6636" w:rsidP="00EA6636">
            <w:pPr>
              <w:spacing w:before="0"/>
              <w:rPr>
                <w:sz w:val="18"/>
                <w:szCs w:val="18"/>
              </w:rPr>
            </w:pPr>
            <w:r>
              <w:rPr>
                <w:sz w:val="18"/>
                <w:szCs w:val="18"/>
              </w:rPr>
              <w:t>2</w:t>
            </w:r>
            <w:r w:rsidRPr="004D34EE">
              <w:rPr>
                <w:sz w:val="18"/>
                <w:szCs w:val="18"/>
              </w:rPr>
              <w:t>. Ре</w:t>
            </w:r>
            <w:r>
              <w:rPr>
                <w:sz w:val="18"/>
                <w:szCs w:val="18"/>
              </w:rPr>
              <w:t>монт и ревизия</w:t>
            </w:r>
            <w:r w:rsidRPr="004D34EE">
              <w:rPr>
                <w:sz w:val="18"/>
                <w:szCs w:val="18"/>
              </w:rPr>
              <w:t xml:space="preserve"> запорной арматуры;</w:t>
            </w:r>
          </w:p>
          <w:p w:rsidR="00EA6636" w:rsidRDefault="00EA6636" w:rsidP="00EA6636">
            <w:pPr>
              <w:spacing w:before="0"/>
              <w:rPr>
                <w:sz w:val="18"/>
                <w:szCs w:val="18"/>
              </w:rPr>
            </w:pPr>
            <w:r>
              <w:rPr>
                <w:sz w:val="18"/>
                <w:szCs w:val="18"/>
              </w:rPr>
              <w:t xml:space="preserve">3. </w:t>
            </w:r>
            <w:r w:rsidRPr="003057E9">
              <w:rPr>
                <w:sz w:val="18"/>
                <w:szCs w:val="18"/>
              </w:rPr>
              <w:t>Ремонт электрооборудования;</w:t>
            </w:r>
          </w:p>
          <w:p w:rsidR="00EA6636" w:rsidRPr="00232DB5" w:rsidRDefault="00EA6636" w:rsidP="00EA6636">
            <w:pPr>
              <w:spacing w:before="0"/>
              <w:rPr>
                <w:sz w:val="18"/>
                <w:szCs w:val="18"/>
              </w:rPr>
            </w:pPr>
            <w:r>
              <w:rPr>
                <w:sz w:val="18"/>
                <w:szCs w:val="18"/>
              </w:rPr>
              <w:t>4. Ремонт КИПиА;</w:t>
            </w:r>
          </w:p>
          <w:p w:rsidR="00EA6636" w:rsidRPr="00087514" w:rsidRDefault="00EA6636" w:rsidP="00EA6636">
            <w:pPr>
              <w:spacing w:before="0"/>
              <w:rPr>
                <w:sz w:val="18"/>
                <w:szCs w:val="18"/>
              </w:rPr>
            </w:pPr>
            <w:r>
              <w:rPr>
                <w:sz w:val="18"/>
                <w:szCs w:val="18"/>
              </w:rPr>
              <w:t>5. Уборка мест проведения работ, вывоз металлолома и мусора.</w:t>
            </w:r>
          </w:p>
          <w:p w:rsidR="00EA6636" w:rsidRDefault="00EA6636" w:rsidP="00EA6636">
            <w:pPr>
              <w:snapToGrid w:val="0"/>
              <w:spacing w:before="0"/>
            </w:pPr>
            <w:r w:rsidRPr="00087514">
              <w:rPr>
                <w:sz w:val="18"/>
                <w:szCs w:val="18"/>
              </w:rPr>
              <w:t>Подробный перечень ремонтируемого оборудования, трубопроводов и металлокон</w:t>
            </w:r>
            <w:r>
              <w:rPr>
                <w:sz w:val="18"/>
                <w:szCs w:val="18"/>
              </w:rPr>
              <w:t>струкций указаны в утвержденной дефектной</w:t>
            </w:r>
            <w:r w:rsidRPr="00087514">
              <w:rPr>
                <w:sz w:val="18"/>
                <w:szCs w:val="18"/>
              </w:rPr>
              <w:t xml:space="preserve"> ведомос</w:t>
            </w:r>
            <w:r>
              <w:rPr>
                <w:sz w:val="18"/>
                <w:szCs w:val="18"/>
              </w:rPr>
              <w:t>ти</w:t>
            </w:r>
            <w:r w:rsidRPr="00087514">
              <w:rPr>
                <w:sz w:val="18"/>
                <w:szCs w:val="18"/>
              </w:rPr>
              <w:t xml:space="preserve"> на </w:t>
            </w:r>
            <w:r>
              <w:rPr>
                <w:sz w:val="18"/>
                <w:szCs w:val="18"/>
              </w:rPr>
              <w:t>капитальный ремонт Азотных установок цеха №17</w:t>
            </w:r>
            <w:r w:rsidRPr="00BE1C38">
              <w:rPr>
                <w:sz w:val="18"/>
                <w:szCs w:val="18"/>
              </w:rPr>
              <w:t xml:space="preserve"> </w:t>
            </w:r>
            <w:r w:rsidRPr="0079722E">
              <w:rPr>
                <w:sz w:val="18"/>
                <w:szCs w:val="18"/>
              </w:rPr>
              <w:t>в 2019 году</w:t>
            </w:r>
            <w:r w:rsidRPr="00BE1C38">
              <w:rPr>
                <w:sz w:val="18"/>
                <w:szCs w:val="18"/>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6636" w:rsidRPr="00EA6636" w:rsidRDefault="00EA6636" w:rsidP="00EA6636">
            <w:pPr>
              <w:snapToGrid w:val="0"/>
              <w:spacing w:before="0"/>
              <w:rPr>
                <w:sz w:val="18"/>
                <w:szCs w:val="18"/>
              </w:rPr>
            </w:pPr>
            <w:r w:rsidRPr="00EA6636">
              <w:rPr>
                <w:sz w:val="18"/>
                <w:szCs w:val="18"/>
              </w:rPr>
              <w:t xml:space="preserve">  Азотные установки,  </w:t>
            </w:r>
          </w:p>
          <w:p w:rsidR="00EA6636" w:rsidRPr="00EA6636" w:rsidRDefault="00EA6636" w:rsidP="00EA6636">
            <w:pPr>
              <w:snapToGrid w:val="0"/>
              <w:spacing w:before="0"/>
              <w:rPr>
                <w:sz w:val="18"/>
                <w:szCs w:val="18"/>
              </w:rPr>
            </w:pPr>
            <w:r w:rsidRPr="00EA6636">
              <w:rPr>
                <w:sz w:val="18"/>
                <w:szCs w:val="18"/>
              </w:rPr>
              <w:t>цех № 17</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A6636" w:rsidRDefault="00EF1336" w:rsidP="00EA6636">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EA6636" w:rsidRPr="00FA70BE">
        <w:rPr>
          <w:b/>
          <w:szCs w:val="22"/>
        </w:rPr>
        <w:t>для лота №1</w:t>
      </w:r>
      <w:r w:rsidR="00EA6636">
        <w:rPr>
          <w:szCs w:val="22"/>
        </w:rPr>
        <w:t xml:space="preserve"> </w:t>
      </w:r>
      <w:r w:rsidR="00EA6636" w:rsidRPr="00727428">
        <w:rPr>
          <w:szCs w:val="22"/>
        </w:rPr>
        <w:t xml:space="preserve">начало работ – с даты подписания договора, окончание работ </w:t>
      </w:r>
      <w:r w:rsidR="00EA6636" w:rsidRPr="00A57A54">
        <w:rPr>
          <w:szCs w:val="22"/>
        </w:rPr>
        <w:t xml:space="preserve">– </w:t>
      </w:r>
      <w:r w:rsidR="00EA6636">
        <w:rPr>
          <w:szCs w:val="22"/>
        </w:rPr>
        <w:t>30 сентября</w:t>
      </w:r>
      <w:r w:rsidR="00EA6636" w:rsidRPr="00A57A54">
        <w:rPr>
          <w:szCs w:val="22"/>
        </w:rPr>
        <w:t xml:space="preserve"> 201</w:t>
      </w:r>
      <w:r w:rsidR="00EA6636">
        <w:rPr>
          <w:szCs w:val="22"/>
        </w:rPr>
        <w:t xml:space="preserve">9 </w:t>
      </w:r>
      <w:r w:rsidR="00EA6636" w:rsidRPr="00727428">
        <w:rPr>
          <w:szCs w:val="22"/>
        </w:rPr>
        <w:t>г</w:t>
      </w:r>
      <w:r w:rsidR="00EA6636">
        <w:rPr>
          <w:szCs w:val="22"/>
        </w:rPr>
        <w:t xml:space="preserve">., </w:t>
      </w:r>
      <w:r w:rsidR="00EA6636">
        <w:rPr>
          <w:b/>
          <w:szCs w:val="22"/>
        </w:rPr>
        <w:t>для лота №2</w:t>
      </w:r>
      <w:r w:rsidR="00EA6636">
        <w:rPr>
          <w:szCs w:val="22"/>
        </w:rPr>
        <w:t xml:space="preserve"> </w:t>
      </w:r>
      <w:r w:rsidR="00EA6636" w:rsidRPr="00727428">
        <w:rPr>
          <w:szCs w:val="22"/>
        </w:rPr>
        <w:t xml:space="preserve">начало работ – с даты подписания договора, окончание работ </w:t>
      </w:r>
      <w:r w:rsidR="00EA6636" w:rsidRPr="00A57A54">
        <w:rPr>
          <w:szCs w:val="22"/>
        </w:rPr>
        <w:t xml:space="preserve">– </w:t>
      </w:r>
      <w:r w:rsidR="00EA6636">
        <w:rPr>
          <w:szCs w:val="22"/>
        </w:rPr>
        <w:t xml:space="preserve">31 октября 2019 </w:t>
      </w:r>
      <w:r w:rsidR="00EA6636" w:rsidRPr="00727428">
        <w:rPr>
          <w:szCs w:val="22"/>
        </w:rPr>
        <w:t>г</w:t>
      </w:r>
      <w:r w:rsidR="00EA6636">
        <w:rPr>
          <w:szCs w:val="22"/>
        </w:rPr>
        <w:t xml:space="preserve">. </w:t>
      </w:r>
      <w:r w:rsidR="00EA6636" w:rsidRPr="00774474">
        <w:rPr>
          <w:szCs w:val="22"/>
        </w:rPr>
        <w:t>Окончание</w:t>
      </w:r>
      <w:r w:rsidR="00EA6636">
        <w:rPr>
          <w:szCs w:val="22"/>
        </w:rPr>
        <w:t xml:space="preserve"> работ в целом и отдельных этапов (в случае их наличия) оформляются двухсторонними актами выполненных работ.</w:t>
      </w:r>
    </w:p>
    <w:p w:rsidR="00EA6636" w:rsidRDefault="00EA6636" w:rsidP="00EA6636">
      <w:pPr>
        <w:jc w:val="both"/>
        <w:rPr>
          <w:b/>
          <w:szCs w:val="22"/>
          <w:u w:val="single"/>
        </w:rPr>
      </w:pPr>
      <w:r w:rsidRPr="00D94F02">
        <w:rPr>
          <w:szCs w:val="22"/>
        </w:rPr>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r>
        <w:rPr>
          <w:szCs w:val="22"/>
        </w:rPr>
        <w:t>.</w:t>
      </w:r>
    </w:p>
    <w:p w:rsidR="00EA6636" w:rsidRDefault="00EF1336" w:rsidP="00EA6636">
      <w:pPr>
        <w:jc w:val="both"/>
        <w:rPr>
          <w:szCs w:val="22"/>
        </w:rPr>
      </w:pPr>
      <w:r w:rsidRPr="00EF1336">
        <w:rPr>
          <w:rFonts w:cs="Arial"/>
          <w:b/>
          <w:szCs w:val="22"/>
          <w:u w:val="single"/>
        </w:rPr>
        <w:t>Условия оплаты</w:t>
      </w:r>
      <w:r w:rsidRPr="00EF1336">
        <w:rPr>
          <w:rFonts w:cs="Arial"/>
          <w:szCs w:val="22"/>
        </w:rPr>
        <w:t xml:space="preserve">: </w:t>
      </w:r>
      <w:r w:rsidR="00EA6636">
        <w:rPr>
          <w:szCs w:val="22"/>
        </w:rPr>
        <w:t>по предоставленным подписанным актам выполненных работ и счетам–фактурам, с отсрочкой платежа 90 (девяносто) календарных дней.</w:t>
      </w:r>
    </w:p>
    <w:p w:rsidR="00EA6636" w:rsidRDefault="00EA6636" w:rsidP="00EA66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EA6636" w:rsidRDefault="00EA6636" w:rsidP="00EA6636">
      <w:pPr>
        <w:autoSpaceDE w:val="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EA6636" w:rsidRPr="006A726D" w:rsidRDefault="00EA6636" w:rsidP="00EA6636">
      <w:pPr>
        <w:ind w:firstLine="709"/>
        <w:jc w:val="both"/>
        <w:rPr>
          <w:szCs w:val="22"/>
        </w:rPr>
      </w:pPr>
      <w:r w:rsidRPr="006A726D">
        <w:rPr>
          <w:szCs w:val="22"/>
        </w:rPr>
        <w:t>Выбор подрядчика на проведение комплекса работ будет осуществляться в два этапа:</w:t>
      </w:r>
    </w:p>
    <w:p w:rsidR="00EA6636" w:rsidRPr="006A726D" w:rsidRDefault="00EA6636" w:rsidP="00EA6636">
      <w:pPr>
        <w:numPr>
          <w:ilvl w:val="0"/>
          <w:numId w:val="8"/>
        </w:numPr>
        <w:spacing w:before="0" w:after="200"/>
        <w:jc w:val="both"/>
        <w:rPr>
          <w:szCs w:val="22"/>
        </w:rPr>
      </w:pPr>
      <w:r w:rsidRPr="006A726D">
        <w:rPr>
          <w:szCs w:val="22"/>
        </w:rPr>
        <w:lastRenderedPageBreak/>
        <w:t>Этап оценки соответствия технических частей оферт – по совокупности критериев, указанных в форме «Требования к Контрагенту».</w:t>
      </w:r>
    </w:p>
    <w:p w:rsidR="00EA6636" w:rsidRPr="006A726D" w:rsidRDefault="00EA6636" w:rsidP="00EA6636">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EA6636" w:rsidRPr="00365F10" w:rsidRDefault="00EA6636" w:rsidP="00EA6636">
      <w:pPr>
        <w:spacing w:before="0"/>
        <w:ind w:firstLine="426"/>
        <w:jc w:val="both"/>
        <w:rPr>
          <w:b/>
          <w:szCs w:val="22"/>
        </w:rPr>
      </w:pPr>
      <w:r w:rsidRPr="006A726D">
        <w:rPr>
          <w:szCs w:val="22"/>
        </w:rPr>
        <w:t xml:space="preserve">- твердая договорная цена на работы </w:t>
      </w:r>
      <w:r w:rsidRPr="00497701">
        <w:rPr>
          <w:szCs w:val="22"/>
        </w:rPr>
        <w:t>по</w:t>
      </w:r>
      <w:r w:rsidRPr="00DC4003">
        <w:rPr>
          <w:szCs w:val="22"/>
        </w:rPr>
        <w:t xml:space="preserve"> текущему ремонту установки УКФГ цеха №5, капитальному р</w:t>
      </w:r>
      <w:r>
        <w:rPr>
          <w:szCs w:val="22"/>
        </w:rPr>
        <w:t>емонту Азотных установок цеха №</w:t>
      </w:r>
      <w:r w:rsidRPr="00DC4003">
        <w:rPr>
          <w:szCs w:val="22"/>
        </w:rPr>
        <w:t>17 согласно графику простоев, в 2019 году</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C1210D" w:rsidRPr="00C1210D" w:rsidRDefault="00C1210D" w:rsidP="00C1210D">
      <w:pPr>
        <w:autoSpaceDE w:val="0"/>
        <w:spacing w:after="120"/>
        <w:jc w:val="both"/>
        <w:rPr>
          <w:b/>
          <w:szCs w:val="22"/>
        </w:rPr>
      </w:pPr>
      <w:r w:rsidRPr="00C1210D">
        <w:rPr>
          <w:b/>
          <w:szCs w:val="22"/>
        </w:rPr>
        <w:t>Локальные сметы №</w:t>
      </w:r>
      <w:r w:rsidR="00285CFA" w:rsidRPr="00285CFA">
        <w:rPr>
          <w:b/>
          <w:szCs w:val="22"/>
        </w:rPr>
        <w:t>149-2018, 69/18, 70/18, 01:00229, 150-2018, 72/18, 73/18, 01:00231,</w:t>
      </w:r>
      <w:r w:rsidR="00285CFA">
        <w:rPr>
          <w:szCs w:val="22"/>
        </w:rPr>
        <w:t xml:space="preserve">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EA6636" w:rsidRDefault="007845F1" w:rsidP="00EA6636">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EA6636" w:rsidRDefault="00EA6636" w:rsidP="00EA6636">
      <w:pPr>
        <w:autoSpaceDE w:val="0"/>
        <w:jc w:val="both"/>
        <w:rPr>
          <w:szCs w:val="22"/>
        </w:rPr>
      </w:pPr>
      <w:r>
        <w:rPr>
          <w:b/>
          <w:szCs w:val="22"/>
        </w:rPr>
        <w:t xml:space="preserve">Лот №1. </w:t>
      </w:r>
      <w:r>
        <w:rPr>
          <w:szCs w:val="22"/>
        </w:rPr>
        <w:t xml:space="preserve">Утвержденная дефектная ведомость на работы по текущему </w:t>
      </w:r>
      <w:r w:rsidRPr="000630F2">
        <w:rPr>
          <w:szCs w:val="22"/>
        </w:rPr>
        <w:t xml:space="preserve">ремонту установки </w:t>
      </w:r>
      <w:r>
        <w:rPr>
          <w:szCs w:val="22"/>
        </w:rPr>
        <w:t>УКФГ</w:t>
      </w:r>
      <w:r w:rsidRPr="000630F2">
        <w:rPr>
          <w:szCs w:val="22"/>
        </w:rPr>
        <w:t xml:space="preserve"> цех №5</w:t>
      </w:r>
      <w:r>
        <w:rPr>
          <w:szCs w:val="22"/>
        </w:rPr>
        <w:t xml:space="preserve"> в 2019 году вне графика простоев, утвержденная ведомость поставки материалов на </w:t>
      </w:r>
      <w:r w:rsidRPr="00443EA9">
        <w:rPr>
          <w:szCs w:val="22"/>
        </w:rPr>
        <w:t xml:space="preserve">работы </w:t>
      </w:r>
      <w:r>
        <w:rPr>
          <w:szCs w:val="22"/>
        </w:rPr>
        <w:t xml:space="preserve">по текущему </w:t>
      </w:r>
      <w:r w:rsidRPr="00443EA9">
        <w:rPr>
          <w:szCs w:val="22"/>
        </w:rPr>
        <w:t>ремонту установки УКФГ цех №5 в 2019 году вне графика простоев</w:t>
      </w:r>
      <w:r>
        <w:rPr>
          <w:szCs w:val="22"/>
        </w:rPr>
        <w:t>; локальные сметы на работы по текущему</w:t>
      </w:r>
      <w:r w:rsidRPr="00443EA9">
        <w:rPr>
          <w:szCs w:val="22"/>
        </w:rPr>
        <w:t xml:space="preserve"> ремонту установки УКФГ цех №5 в 2019 году вне графика простоев</w:t>
      </w:r>
      <w:r>
        <w:rPr>
          <w:szCs w:val="22"/>
        </w:rPr>
        <w:t xml:space="preserve"> №</w:t>
      </w:r>
      <w:r w:rsidRPr="00443EA9">
        <w:rPr>
          <w:szCs w:val="22"/>
        </w:rPr>
        <w:t>149-2018, 69/18, 70/18,</w:t>
      </w:r>
      <w:r>
        <w:rPr>
          <w:szCs w:val="22"/>
        </w:rPr>
        <w:t xml:space="preserve"> </w:t>
      </w:r>
      <w:r w:rsidRPr="00443EA9">
        <w:rPr>
          <w:szCs w:val="22"/>
        </w:rPr>
        <w:t>01:00229</w:t>
      </w:r>
      <w:r>
        <w:rPr>
          <w:szCs w:val="22"/>
        </w:rPr>
        <w:t xml:space="preserve"> </w:t>
      </w:r>
      <w:r w:rsidRPr="00F815C6">
        <w:rPr>
          <w:color w:val="000000"/>
          <w:szCs w:val="22"/>
        </w:rPr>
        <w:t xml:space="preserve">передаются Контрагентам в электронном </w:t>
      </w:r>
      <w:r w:rsidRPr="00F815C6">
        <w:rPr>
          <w:szCs w:val="22"/>
        </w:rPr>
        <w:t>виде.</w:t>
      </w:r>
    </w:p>
    <w:p w:rsidR="00757E34" w:rsidRPr="00F815C6" w:rsidRDefault="00EA6636" w:rsidP="00EA6636">
      <w:pPr>
        <w:autoSpaceDE w:val="0"/>
        <w:jc w:val="both"/>
        <w:rPr>
          <w:szCs w:val="22"/>
        </w:rPr>
      </w:pPr>
      <w:r>
        <w:rPr>
          <w:b/>
          <w:szCs w:val="22"/>
        </w:rPr>
        <w:t xml:space="preserve">Лот № 2: </w:t>
      </w:r>
      <w:r>
        <w:rPr>
          <w:szCs w:val="22"/>
        </w:rPr>
        <w:t xml:space="preserve">Утвержденная дефектная ведомость на капитальный ремонт Азотных установок цеха №17 в 2019 году, утвержденная ведомость поставки материалов на </w:t>
      </w:r>
      <w:r w:rsidRPr="00443EA9">
        <w:rPr>
          <w:szCs w:val="22"/>
        </w:rPr>
        <w:t>капитальный ремонт Азотных установок цеха №17 в 2019 году</w:t>
      </w:r>
      <w:r>
        <w:rPr>
          <w:szCs w:val="22"/>
        </w:rPr>
        <w:t xml:space="preserve">; локальные сметы на </w:t>
      </w:r>
      <w:r w:rsidRPr="00443EA9">
        <w:rPr>
          <w:szCs w:val="22"/>
        </w:rPr>
        <w:t>капитальный ремонт Азотных установок цеха №17 в 2019 году</w:t>
      </w:r>
      <w:r>
        <w:rPr>
          <w:szCs w:val="22"/>
        </w:rPr>
        <w:t xml:space="preserve"> №</w:t>
      </w:r>
      <w:r w:rsidRPr="00443EA9">
        <w:rPr>
          <w:szCs w:val="22"/>
        </w:rPr>
        <w:t>150-2018, 72/18, 73/18,</w:t>
      </w:r>
      <w:r w:rsidR="00285CFA">
        <w:rPr>
          <w:szCs w:val="22"/>
        </w:rPr>
        <w:t xml:space="preserve"> </w:t>
      </w:r>
      <w:r w:rsidRPr="00443EA9">
        <w:rPr>
          <w:szCs w:val="22"/>
        </w:rPr>
        <w:t>01:00231</w:t>
      </w:r>
      <w:r w:rsidR="00A747C3"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326516">
        <w:rPr>
          <w:szCs w:val="22"/>
        </w:rPr>
        <w:t>СП 16.13330.2011, СП 63.13330.2012, СП 70.13330.2012, СП 45.13330.2012, СП 75.13330.2011, СП 61.13330.2012, СП 126.13330.2012</w:t>
      </w:r>
      <w:r w:rsidR="00326516"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3260"/>
        <w:gridCol w:w="1843"/>
        <w:gridCol w:w="1559"/>
      </w:tblGrid>
      <w:tr w:rsidR="00A83F0B" w:rsidRPr="00013332" w:rsidTr="00A83F0B">
        <w:trPr>
          <w:trHeight w:val="1065"/>
          <w:tblHeader/>
        </w:trPr>
        <w:tc>
          <w:tcPr>
            <w:tcW w:w="568" w:type="dxa"/>
            <w:shd w:val="clear" w:color="auto" w:fill="D9D9D9"/>
            <w:vAlign w:val="center"/>
            <w:hideMark/>
          </w:tcPr>
          <w:p w:rsidR="00A83F0B" w:rsidRPr="00A83F0B" w:rsidRDefault="00A83F0B" w:rsidP="009549F6">
            <w:pPr>
              <w:rPr>
                <w:rFonts w:cs="Arial"/>
                <w:b/>
                <w:bCs/>
                <w:sz w:val="20"/>
                <w:szCs w:val="20"/>
              </w:rPr>
            </w:pPr>
            <w:r w:rsidRPr="00A83F0B">
              <w:rPr>
                <w:rFonts w:cs="Arial"/>
                <w:b/>
                <w:bCs/>
                <w:sz w:val="20"/>
                <w:szCs w:val="20"/>
              </w:rPr>
              <w:t>№ п/п</w:t>
            </w:r>
          </w:p>
        </w:tc>
        <w:tc>
          <w:tcPr>
            <w:tcW w:w="3260" w:type="dxa"/>
            <w:shd w:val="clear" w:color="auto" w:fill="D9D9D9"/>
            <w:vAlign w:val="center"/>
            <w:hideMark/>
          </w:tcPr>
          <w:p w:rsidR="00A83F0B" w:rsidRPr="00A83F0B" w:rsidRDefault="00A83F0B" w:rsidP="009549F6">
            <w:pPr>
              <w:rPr>
                <w:rFonts w:cs="Arial"/>
                <w:b/>
                <w:bCs/>
                <w:sz w:val="20"/>
                <w:szCs w:val="20"/>
              </w:rPr>
            </w:pPr>
            <w:r w:rsidRPr="00A83F0B">
              <w:rPr>
                <w:rFonts w:cs="Arial"/>
                <w:b/>
                <w:bCs/>
                <w:sz w:val="20"/>
                <w:szCs w:val="20"/>
              </w:rPr>
              <w:t xml:space="preserve">Требование </w:t>
            </w:r>
            <w:r w:rsidRPr="00A83F0B">
              <w:rPr>
                <w:rFonts w:cs="Arial"/>
                <w:b/>
                <w:bCs/>
                <w:sz w:val="20"/>
                <w:szCs w:val="20"/>
              </w:rPr>
              <w:br/>
              <w:t>(параметр оценки)</w:t>
            </w:r>
          </w:p>
        </w:tc>
        <w:tc>
          <w:tcPr>
            <w:tcW w:w="3260" w:type="dxa"/>
            <w:shd w:val="clear" w:color="auto" w:fill="D9D9D9"/>
            <w:vAlign w:val="center"/>
            <w:hideMark/>
          </w:tcPr>
          <w:p w:rsidR="00A83F0B" w:rsidRPr="00A83F0B" w:rsidRDefault="00A83F0B" w:rsidP="009549F6">
            <w:pPr>
              <w:rPr>
                <w:rFonts w:cs="Arial"/>
                <w:b/>
                <w:bCs/>
                <w:sz w:val="20"/>
                <w:szCs w:val="20"/>
              </w:rPr>
            </w:pPr>
            <w:r w:rsidRPr="00A83F0B">
              <w:rPr>
                <w:rFonts w:cs="Arial"/>
                <w:b/>
                <w:bCs/>
                <w:sz w:val="20"/>
                <w:szCs w:val="20"/>
              </w:rPr>
              <w:t>Документы, подтверждающие соответствия требованию</w:t>
            </w:r>
          </w:p>
        </w:tc>
        <w:tc>
          <w:tcPr>
            <w:tcW w:w="1843" w:type="dxa"/>
            <w:shd w:val="clear" w:color="auto" w:fill="D9D9D9"/>
            <w:vAlign w:val="center"/>
            <w:hideMark/>
          </w:tcPr>
          <w:p w:rsidR="00A83F0B" w:rsidRPr="00A83F0B" w:rsidRDefault="00A83F0B" w:rsidP="009549F6">
            <w:pPr>
              <w:rPr>
                <w:rFonts w:cs="Arial"/>
                <w:b/>
                <w:bCs/>
                <w:sz w:val="20"/>
                <w:szCs w:val="20"/>
              </w:rPr>
            </w:pPr>
            <w:r w:rsidRPr="00A83F0B">
              <w:rPr>
                <w:rFonts w:cs="Arial"/>
                <w:b/>
                <w:bCs/>
                <w:sz w:val="20"/>
                <w:szCs w:val="20"/>
              </w:rPr>
              <w:t>Единица измерения</w:t>
            </w:r>
          </w:p>
        </w:tc>
        <w:tc>
          <w:tcPr>
            <w:tcW w:w="1559" w:type="dxa"/>
            <w:shd w:val="clear" w:color="auto" w:fill="D9D9D9"/>
            <w:vAlign w:val="center"/>
            <w:hideMark/>
          </w:tcPr>
          <w:p w:rsidR="00A83F0B" w:rsidRPr="00A83F0B" w:rsidRDefault="00A83F0B" w:rsidP="00A83F0B">
            <w:pPr>
              <w:ind w:right="-105"/>
              <w:rPr>
                <w:rFonts w:cs="Arial"/>
                <w:b/>
                <w:bCs/>
                <w:sz w:val="20"/>
                <w:szCs w:val="20"/>
                <w:u w:val="single"/>
              </w:rPr>
            </w:pPr>
            <w:r w:rsidRPr="00A83F0B">
              <w:rPr>
                <w:rFonts w:cs="Arial"/>
                <w:b/>
                <w:bCs/>
                <w:sz w:val="20"/>
                <w:szCs w:val="20"/>
              </w:rPr>
              <w:t>Условия соответствия (по каждому из лотов)</w:t>
            </w:r>
          </w:p>
        </w:tc>
      </w:tr>
      <w:tr w:rsidR="00A83F0B" w:rsidRPr="00013332" w:rsidTr="00A83F0B">
        <w:trPr>
          <w:trHeight w:val="98"/>
          <w:tblHeader/>
        </w:trPr>
        <w:tc>
          <w:tcPr>
            <w:tcW w:w="568" w:type="dxa"/>
            <w:shd w:val="clear" w:color="auto" w:fill="D9D9D9"/>
            <w:noWrap/>
            <w:vAlign w:val="center"/>
          </w:tcPr>
          <w:p w:rsidR="00A83F0B" w:rsidRPr="00A83F0B" w:rsidRDefault="00A83F0B" w:rsidP="00A83F0B">
            <w:pPr>
              <w:spacing w:before="0"/>
              <w:rPr>
                <w:rFonts w:cs="Arial"/>
                <w:b/>
                <w:sz w:val="20"/>
                <w:szCs w:val="20"/>
              </w:rPr>
            </w:pPr>
            <w:r w:rsidRPr="00A83F0B">
              <w:rPr>
                <w:rFonts w:cs="Arial"/>
                <w:b/>
                <w:sz w:val="20"/>
                <w:szCs w:val="20"/>
              </w:rPr>
              <w:t>1</w:t>
            </w:r>
          </w:p>
        </w:tc>
        <w:tc>
          <w:tcPr>
            <w:tcW w:w="3260" w:type="dxa"/>
            <w:shd w:val="clear" w:color="auto" w:fill="D9D9D9"/>
            <w:vAlign w:val="center"/>
          </w:tcPr>
          <w:p w:rsidR="00A83F0B" w:rsidRPr="00A83F0B" w:rsidRDefault="00A83F0B" w:rsidP="00A83F0B">
            <w:pPr>
              <w:spacing w:before="0"/>
              <w:rPr>
                <w:rFonts w:cs="Arial"/>
                <w:b/>
                <w:sz w:val="20"/>
                <w:szCs w:val="20"/>
              </w:rPr>
            </w:pPr>
            <w:r w:rsidRPr="00A83F0B">
              <w:rPr>
                <w:rFonts w:cs="Arial"/>
                <w:b/>
                <w:sz w:val="20"/>
                <w:szCs w:val="20"/>
              </w:rPr>
              <w:t>2</w:t>
            </w:r>
          </w:p>
        </w:tc>
        <w:tc>
          <w:tcPr>
            <w:tcW w:w="3260" w:type="dxa"/>
            <w:shd w:val="clear" w:color="auto" w:fill="D9D9D9"/>
            <w:vAlign w:val="center"/>
          </w:tcPr>
          <w:p w:rsidR="00A83F0B" w:rsidRPr="00A83F0B" w:rsidRDefault="00A83F0B" w:rsidP="00A83F0B">
            <w:pPr>
              <w:spacing w:before="0"/>
              <w:rPr>
                <w:rFonts w:cs="Arial"/>
                <w:b/>
                <w:sz w:val="20"/>
                <w:szCs w:val="20"/>
              </w:rPr>
            </w:pPr>
            <w:r w:rsidRPr="00A83F0B">
              <w:rPr>
                <w:rFonts w:cs="Arial"/>
                <w:b/>
                <w:sz w:val="20"/>
                <w:szCs w:val="20"/>
              </w:rPr>
              <w:t>3</w:t>
            </w:r>
          </w:p>
        </w:tc>
        <w:tc>
          <w:tcPr>
            <w:tcW w:w="1843" w:type="dxa"/>
            <w:shd w:val="clear" w:color="auto" w:fill="D9D9D9"/>
            <w:vAlign w:val="center"/>
          </w:tcPr>
          <w:p w:rsidR="00A83F0B" w:rsidRPr="00A83F0B" w:rsidRDefault="00A83F0B" w:rsidP="00A83F0B">
            <w:pPr>
              <w:spacing w:before="0"/>
              <w:rPr>
                <w:rFonts w:cs="Arial"/>
                <w:b/>
                <w:sz w:val="20"/>
                <w:szCs w:val="20"/>
              </w:rPr>
            </w:pPr>
            <w:r w:rsidRPr="00A83F0B">
              <w:rPr>
                <w:rFonts w:cs="Arial"/>
                <w:b/>
                <w:sz w:val="20"/>
                <w:szCs w:val="20"/>
              </w:rPr>
              <w:t>4</w:t>
            </w:r>
          </w:p>
        </w:tc>
        <w:tc>
          <w:tcPr>
            <w:tcW w:w="1559" w:type="dxa"/>
            <w:shd w:val="clear" w:color="auto" w:fill="D9D9D9"/>
            <w:vAlign w:val="center"/>
          </w:tcPr>
          <w:p w:rsidR="00A83F0B" w:rsidRPr="00A83F0B" w:rsidRDefault="00A83F0B" w:rsidP="00A83F0B">
            <w:pPr>
              <w:spacing w:before="0"/>
              <w:rPr>
                <w:rFonts w:cs="Arial"/>
                <w:b/>
                <w:sz w:val="20"/>
                <w:szCs w:val="20"/>
              </w:rPr>
            </w:pPr>
            <w:r w:rsidRPr="00A83F0B">
              <w:rPr>
                <w:rFonts w:cs="Arial"/>
                <w:b/>
                <w:sz w:val="20"/>
                <w:szCs w:val="20"/>
              </w:rPr>
              <w:t>5</w:t>
            </w:r>
          </w:p>
        </w:tc>
      </w:tr>
      <w:tr w:rsidR="00A83F0B" w:rsidRPr="00995EAB" w:rsidTr="00A83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568"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1</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autoSpaceDE w:val="0"/>
              <w:spacing w:before="0"/>
              <w:jc w:val="both"/>
              <w:rPr>
                <w:rFonts w:cs="Arial"/>
                <w:sz w:val="20"/>
                <w:szCs w:val="20"/>
              </w:rPr>
            </w:pPr>
            <w:r w:rsidRPr="00A83F0B">
              <w:rPr>
                <w:rFonts w:cs="Arial"/>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нефте- добычи, нефтехимии  в том числе, но не ограничиваясь, на ОАО «Славнефть-ЯНОС», ОАО «Газпром нефть», ОАО «НК «Роснефть», за последние 3 года.</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autoSpaceDE w:val="0"/>
              <w:spacing w:before="0"/>
              <w:ind w:left="34"/>
              <w:rPr>
                <w:rFonts w:cs="Arial"/>
                <w:sz w:val="20"/>
                <w:szCs w:val="20"/>
                <w:shd w:val="clear" w:color="auto" w:fill="FFFF00"/>
              </w:rPr>
            </w:pPr>
            <w:r w:rsidRPr="00531133">
              <w:rPr>
                <w:rFonts w:cs="Arial"/>
                <w:sz w:val="20"/>
                <w:szCs w:val="20"/>
              </w:rPr>
              <w:t>Справка об опыте работы за 2015-2017 г.г. за подписью руководителя организации (Форма 7) с обязательным приложением к ней 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референц-лист.</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autoSpaceDE w:val="0"/>
              <w:spacing w:before="0"/>
              <w:ind w:left="34"/>
              <w:jc w:val="both"/>
              <w:rPr>
                <w:rFonts w:cs="Arial"/>
                <w:sz w:val="20"/>
                <w:szCs w:val="20"/>
              </w:rPr>
            </w:pPr>
            <w:r>
              <w:rPr>
                <w:rFonts w:cs="Arial"/>
                <w:sz w:val="20"/>
                <w:szCs w:val="20"/>
              </w:rPr>
              <w:t>р</w:t>
            </w:r>
            <w:r w:rsidRPr="00A83F0B">
              <w:rPr>
                <w:rFonts w:cs="Arial"/>
                <w:sz w:val="20"/>
                <w:szCs w:val="20"/>
              </w:rPr>
              <w:t>убль, без НДС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autoSpaceDE w:val="0"/>
              <w:spacing w:before="0"/>
              <w:rPr>
                <w:rFonts w:cs="Arial"/>
                <w:sz w:val="20"/>
                <w:szCs w:val="20"/>
              </w:rPr>
            </w:pPr>
            <w:r w:rsidRPr="00A83F0B">
              <w:rPr>
                <w:rFonts w:cs="Arial"/>
                <w:sz w:val="20"/>
                <w:szCs w:val="20"/>
              </w:rPr>
              <w:t xml:space="preserve">5 000 000 и более </w:t>
            </w:r>
          </w:p>
        </w:tc>
      </w:tr>
      <w:tr w:rsidR="00A83F0B" w:rsidRPr="009571D3" w:rsidTr="00910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3"/>
        </w:trPr>
        <w:tc>
          <w:tcPr>
            <w:tcW w:w="568"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2</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autoSpaceDE w:val="0"/>
              <w:spacing w:before="0"/>
              <w:ind w:left="34"/>
              <w:jc w:val="both"/>
              <w:rPr>
                <w:rFonts w:cs="Arial"/>
                <w:sz w:val="20"/>
                <w:szCs w:val="20"/>
              </w:rPr>
            </w:pPr>
            <w:r w:rsidRPr="00A83F0B">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tabs>
                <w:tab w:val="left" w:pos="644"/>
              </w:tabs>
              <w:autoSpaceDE w:val="0"/>
              <w:spacing w:before="0"/>
              <w:ind w:left="34"/>
              <w:jc w:val="both"/>
              <w:rPr>
                <w:rFonts w:cs="Arial"/>
                <w:sz w:val="20"/>
                <w:szCs w:val="20"/>
              </w:rPr>
            </w:pPr>
            <w:r w:rsidRPr="00531133">
              <w:rPr>
                <w:rFonts w:cs="Arial"/>
                <w:sz w:val="20"/>
                <w:szCs w:val="20"/>
              </w:rPr>
              <w:t xml:space="preserve">Копия выписки из реестра (допускается предоставление гарантийного письма о переоформлении СРО, если  стоимость одного договора, </w:t>
            </w:r>
            <w:r w:rsidRPr="00531133">
              <w:rPr>
                <w:rFonts w:cs="Arial"/>
                <w:sz w:val="20"/>
                <w:szCs w:val="20"/>
              </w:rPr>
              <w:lastRenderedPageBreak/>
              <w:t>который в праве заключать контрагент менее установленной ПДО).</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Pr>
                <w:rFonts w:cs="Arial"/>
                <w:sz w:val="20"/>
                <w:szCs w:val="20"/>
              </w:rPr>
              <w:lastRenderedPageBreak/>
              <w:t>н</w:t>
            </w:r>
            <w:r w:rsidRPr="00A83F0B">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наличие</w:t>
            </w:r>
          </w:p>
        </w:tc>
      </w:tr>
      <w:tr w:rsidR="00A83F0B" w:rsidRPr="009571D3" w:rsidTr="00A83F0B">
        <w:trPr>
          <w:trHeight w:val="163"/>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3</w:t>
            </w:r>
          </w:p>
        </w:tc>
        <w:tc>
          <w:tcPr>
            <w:tcW w:w="3260" w:type="dxa"/>
            <w:shd w:val="clear" w:color="auto" w:fill="auto"/>
            <w:vAlign w:val="center"/>
          </w:tcPr>
          <w:p w:rsidR="00A83F0B" w:rsidRPr="00A83F0B" w:rsidRDefault="00A83F0B" w:rsidP="00910206">
            <w:pPr>
              <w:autoSpaceDE w:val="0"/>
              <w:spacing w:before="0"/>
              <w:ind w:left="34"/>
              <w:jc w:val="both"/>
              <w:rPr>
                <w:rFonts w:eastAsia="Calibri" w:cs="Arial"/>
                <w:sz w:val="20"/>
                <w:szCs w:val="20"/>
              </w:rPr>
            </w:pPr>
            <w:r w:rsidRPr="00A83F0B">
              <w:rPr>
                <w:rFonts w:cs="Arial"/>
                <w:sz w:val="20"/>
                <w:szCs w:val="20"/>
              </w:rPr>
              <w:t>Для обеспечения работ организация должна иметь:</w:t>
            </w:r>
          </w:p>
        </w:tc>
        <w:tc>
          <w:tcPr>
            <w:tcW w:w="3260" w:type="dxa"/>
            <w:shd w:val="clear" w:color="auto" w:fill="auto"/>
            <w:vAlign w:val="center"/>
          </w:tcPr>
          <w:p w:rsidR="00A83F0B" w:rsidRPr="00531133" w:rsidRDefault="00A83F0B" w:rsidP="00910206">
            <w:pPr>
              <w:autoSpaceDE w:val="0"/>
              <w:spacing w:before="0"/>
              <w:ind w:left="34"/>
              <w:jc w:val="both"/>
              <w:rPr>
                <w:rFonts w:eastAsia="Calibri"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p>
        </w:tc>
        <w:tc>
          <w:tcPr>
            <w:tcW w:w="1559" w:type="dxa"/>
            <w:shd w:val="clear" w:color="auto" w:fill="auto"/>
            <w:vAlign w:val="center"/>
          </w:tcPr>
          <w:p w:rsidR="00A83F0B" w:rsidRPr="00A83F0B" w:rsidRDefault="00A83F0B" w:rsidP="00910206">
            <w:pPr>
              <w:spacing w:before="0"/>
              <w:rPr>
                <w:rFonts w:cs="Arial"/>
                <w:sz w:val="20"/>
                <w:szCs w:val="20"/>
              </w:rPr>
            </w:pPr>
          </w:p>
        </w:tc>
      </w:tr>
      <w:tr w:rsidR="00A83F0B" w:rsidRPr="00950887" w:rsidTr="00A83F0B">
        <w:trPr>
          <w:trHeight w:val="195"/>
        </w:trPr>
        <w:tc>
          <w:tcPr>
            <w:tcW w:w="568" w:type="dxa"/>
            <w:shd w:val="clear" w:color="auto" w:fill="auto"/>
            <w:noWrap/>
            <w:vAlign w:val="center"/>
            <w:hideMark/>
          </w:tcPr>
          <w:p w:rsidR="00A83F0B" w:rsidRPr="00A83F0B" w:rsidRDefault="00A83F0B" w:rsidP="00910206">
            <w:pPr>
              <w:spacing w:before="0"/>
              <w:rPr>
                <w:rFonts w:cs="Arial"/>
                <w:sz w:val="20"/>
                <w:szCs w:val="20"/>
              </w:rPr>
            </w:pPr>
            <w:r w:rsidRPr="00A83F0B">
              <w:rPr>
                <w:rFonts w:cs="Arial"/>
                <w:sz w:val="20"/>
                <w:szCs w:val="20"/>
              </w:rPr>
              <w:t>3.1</w:t>
            </w:r>
          </w:p>
        </w:tc>
        <w:tc>
          <w:tcPr>
            <w:tcW w:w="3260" w:type="dxa"/>
            <w:shd w:val="clear" w:color="auto" w:fill="auto"/>
            <w:vAlign w:val="center"/>
          </w:tcPr>
          <w:p w:rsidR="00A83F0B" w:rsidRPr="00A83F0B" w:rsidRDefault="00A83F0B" w:rsidP="00910206">
            <w:pPr>
              <w:autoSpaceDE w:val="0"/>
              <w:spacing w:before="0"/>
              <w:jc w:val="both"/>
              <w:rPr>
                <w:rFonts w:cs="Arial"/>
                <w:sz w:val="20"/>
                <w:szCs w:val="20"/>
              </w:rPr>
            </w:pPr>
            <w:r w:rsidRPr="00A83F0B">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3260" w:type="dxa"/>
            <w:shd w:val="clear" w:color="auto" w:fill="auto"/>
            <w:vAlign w:val="center"/>
          </w:tcPr>
          <w:p w:rsidR="00A83F0B" w:rsidRPr="00531133" w:rsidRDefault="00A83F0B" w:rsidP="00910206">
            <w:pPr>
              <w:autoSpaceDE w:val="0"/>
              <w:spacing w:before="0"/>
              <w:ind w:left="34"/>
              <w:jc w:val="both"/>
              <w:rPr>
                <w:rFonts w:cs="Arial"/>
                <w:sz w:val="20"/>
                <w:szCs w:val="20"/>
              </w:rPr>
            </w:pPr>
            <w:r w:rsidRPr="0053113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43" w:type="dxa"/>
            <w:shd w:val="clear" w:color="000000" w:fill="FFFFFF"/>
          </w:tcPr>
          <w:p w:rsidR="00A83F0B" w:rsidRPr="00A83F0B" w:rsidRDefault="00A83F0B" w:rsidP="00910206">
            <w:pPr>
              <w:spacing w:before="0"/>
              <w:rPr>
                <w:rFonts w:cs="Arial"/>
                <w:sz w:val="20"/>
                <w:szCs w:val="20"/>
              </w:rPr>
            </w:pPr>
            <w:r w:rsidRPr="00A83F0B">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559" w:type="dxa"/>
            <w:shd w:val="clear" w:color="000000" w:fill="FFFFFF"/>
          </w:tcPr>
          <w:p w:rsidR="00A83F0B" w:rsidRPr="00A83F0B" w:rsidRDefault="00A83F0B" w:rsidP="00910206">
            <w:pPr>
              <w:spacing w:before="0"/>
              <w:rPr>
                <w:rFonts w:cs="Arial"/>
                <w:sz w:val="20"/>
                <w:szCs w:val="20"/>
              </w:rPr>
            </w:pPr>
            <w:r w:rsidRPr="00A83F0B">
              <w:rPr>
                <w:rFonts w:cs="Arial"/>
                <w:sz w:val="20"/>
                <w:szCs w:val="20"/>
              </w:rPr>
              <w:t>наличие</w:t>
            </w:r>
          </w:p>
        </w:tc>
      </w:tr>
      <w:tr w:rsidR="00A83F0B" w:rsidRPr="009571D3" w:rsidTr="00A83F0B">
        <w:trPr>
          <w:trHeight w:val="634"/>
        </w:trPr>
        <w:tc>
          <w:tcPr>
            <w:tcW w:w="568" w:type="dxa"/>
            <w:shd w:val="clear" w:color="auto" w:fill="auto"/>
            <w:noWrap/>
            <w:vAlign w:val="center"/>
            <w:hideMark/>
          </w:tcPr>
          <w:p w:rsidR="00A83F0B" w:rsidRPr="00A83F0B" w:rsidRDefault="00A83F0B" w:rsidP="00910206">
            <w:pPr>
              <w:spacing w:before="0"/>
              <w:rPr>
                <w:rFonts w:cs="Arial"/>
                <w:sz w:val="20"/>
                <w:szCs w:val="20"/>
              </w:rPr>
            </w:pPr>
            <w:r w:rsidRPr="00A83F0B">
              <w:rPr>
                <w:rFonts w:cs="Arial"/>
                <w:sz w:val="20"/>
                <w:szCs w:val="20"/>
              </w:rPr>
              <w:t>4</w:t>
            </w:r>
          </w:p>
        </w:tc>
        <w:tc>
          <w:tcPr>
            <w:tcW w:w="3260" w:type="dxa"/>
            <w:shd w:val="clear" w:color="auto" w:fill="auto"/>
            <w:vAlign w:val="center"/>
          </w:tcPr>
          <w:p w:rsidR="00A83F0B" w:rsidRPr="00A83F0B" w:rsidRDefault="00A83F0B" w:rsidP="00910206">
            <w:pPr>
              <w:autoSpaceDE w:val="0"/>
              <w:spacing w:before="0"/>
              <w:jc w:val="both"/>
              <w:rPr>
                <w:rFonts w:cs="Arial"/>
                <w:sz w:val="20"/>
                <w:szCs w:val="20"/>
              </w:rPr>
            </w:pPr>
            <w:r w:rsidRPr="00A83F0B">
              <w:rPr>
                <w:rFonts w:cs="Arial"/>
                <w:sz w:val="20"/>
                <w:szCs w:val="20"/>
              </w:rPr>
              <w:t xml:space="preserve">Требования к персоналу, привлекаемому для выполнения договора: </w:t>
            </w:r>
          </w:p>
        </w:tc>
        <w:tc>
          <w:tcPr>
            <w:tcW w:w="3260" w:type="dxa"/>
            <w:vMerge w:val="restart"/>
            <w:shd w:val="clear" w:color="auto" w:fill="auto"/>
            <w:vAlign w:val="center"/>
          </w:tcPr>
          <w:p w:rsidR="00A83F0B" w:rsidRPr="00531133" w:rsidRDefault="00A83F0B" w:rsidP="00910206">
            <w:pPr>
              <w:spacing w:before="0"/>
              <w:rPr>
                <w:rFonts w:eastAsia="Calibri" w:cs="Arial"/>
                <w:sz w:val="20"/>
                <w:szCs w:val="20"/>
              </w:rPr>
            </w:pPr>
          </w:p>
          <w:p w:rsidR="00A83F0B" w:rsidRPr="00531133" w:rsidRDefault="00A83F0B" w:rsidP="00910206">
            <w:pPr>
              <w:spacing w:before="0"/>
              <w:rPr>
                <w:rFonts w:eastAsia="Calibri" w:cs="Arial"/>
                <w:sz w:val="20"/>
                <w:szCs w:val="20"/>
              </w:rPr>
            </w:pPr>
            <w:r w:rsidRPr="00531133">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r w:rsidRPr="00531133">
              <w:rPr>
                <w:rFonts w:cs="Arial"/>
                <w:sz w:val="20"/>
                <w:szCs w:val="20"/>
                <w:lang w:eastAsia="ar-SA"/>
              </w:rPr>
              <w:t xml:space="preserve"> </w:t>
            </w:r>
            <w:r w:rsidRPr="00531133">
              <w:rPr>
                <w:rFonts w:cs="Arial"/>
                <w:sz w:val="20"/>
                <w:szCs w:val="20"/>
              </w:rPr>
              <w:t>При привлечении субподрядных организаций обязательно представить письма потенциальных субподрядчиков о согласии выполнять работы.</w:t>
            </w:r>
          </w:p>
        </w:tc>
        <w:tc>
          <w:tcPr>
            <w:tcW w:w="1843" w:type="dxa"/>
            <w:shd w:val="clear" w:color="000000" w:fill="FFFFFF"/>
            <w:vAlign w:val="center"/>
          </w:tcPr>
          <w:p w:rsidR="00A83F0B" w:rsidRPr="00A83F0B" w:rsidRDefault="00A83F0B" w:rsidP="00910206">
            <w:pPr>
              <w:spacing w:before="0"/>
              <w:rPr>
                <w:rFonts w:cs="Arial"/>
                <w:sz w:val="20"/>
                <w:szCs w:val="20"/>
              </w:rPr>
            </w:pPr>
          </w:p>
        </w:tc>
        <w:tc>
          <w:tcPr>
            <w:tcW w:w="1559" w:type="dxa"/>
            <w:shd w:val="clear" w:color="000000" w:fill="FFFFFF"/>
            <w:vAlign w:val="center"/>
          </w:tcPr>
          <w:p w:rsidR="00A83F0B" w:rsidRPr="00A83F0B" w:rsidRDefault="00A83F0B" w:rsidP="00910206">
            <w:pPr>
              <w:spacing w:before="0"/>
              <w:rPr>
                <w:rFonts w:cs="Arial"/>
                <w:sz w:val="20"/>
                <w:szCs w:val="20"/>
              </w:rPr>
            </w:pPr>
          </w:p>
        </w:tc>
      </w:tr>
      <w:tr w:rsidR="00A83F0B" w:rsidRPr="00951BFA" w:rsidTr="00A83F0B">
        <w:trPr>
          <w:trHeight w:val="195"/>
        </w:trPr>
        <w:tc>
          <w:tcPr>
            <w:tcW w:w="568" w:type="dxa"/>
            <w:shd w:val="clear" w:color="auto" w:fill="auto"/>
            <w:noWrap/>
            <w:vAlign w:val="center"/>
            <w:hideMark/>
          </w:tcPr>
          <w:p w:rsidR="00A83F0B" w:rsidRPr="00A83F0B" w:rsidRDefault="00A83F0B" w:rsidP="00910206">
            <w:pPr>
              <w:spacing w:before="0"/>
              <w:rPr>
                <w:rFonts w:cs="Arial"/>
                <w:sz w:val="20"/>
                <w:szCs w:val="20"/>
              </w:rPr>
            </w:pPr>
            <w:r w:rsidRPr="00A83F0B">
              <w:rPr>
                <w:rFonts w:cs="Arial"/>
                <w:sz w:val="20"/>
                <w:szCs w:val="20"/>
              </w:rPr>
              <w:t>4.1</w:t>
            </w:r>
          </w:p>
        </w:tc>
        <w:tc>
          <w:tcPr>
            <w:tcW w:w="3260" w:type="dxa"/>
            <w:shd w:val="clear" w:color="auto" w:fill="auto"/>
            <w:vAlign w:val="center"/>
          </w:tcPr>
          <w:p w:rsidR="00A83F0B" w:rsidRPr="00A83F0B" w:rsidRDefault="00A83F0B" w:rsidP="00910206">
            <w:pPr>
              <w:autoSpaceDE w:val="0"/>
              <w:spacing w:before="0"/>
              <w:jc w:val="both"/>
              <w:rPr>
                <w:rFonts w:cs="Arial"/>
                <w:strike/>
                <w:sz w:val="20"/>
                <w:szCs w:val="20"/>
              </w:rPr>
            </w:pPr>
            <w:r w:rsidRPr="00A83F0B">
              <w:rPr>
                <w:rFonts w:cs="Arial"/>
                <w:sz w:val="20"/>
                <w:szCs w:val="20"/>
              </w:rPr>
              <w:t>- персонал по ремонту металлоконструкций, трубопроводов, зданий, сооружений, прошедших обучение безопасным методам и приемам выполнения газоопасных работ,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w:t>
            </w:r>
          </w:p>
        </w:tc>
        <w:tc>
          <w:tcPr>
            <w:tcW w:w="3260" w:type="dxa"/>
            <w:vMerge/>
            <w:shd w:val="clear" w:color="auto" w:fill="auto"/>
            <w:vAlign w:val="center"/>
          </w:tcPr>
          <w:p w:rsidR="00A83F0B" w:rsidRPr="00531133" w:rsidRDefault="00A83F0B" w:rsidP="00910206">
            <w:pPr>
              <w:autoSpaceDE w:val="0"/>
              <w:spacing w:before="0"/>
              <w:ind w:left="34"/>
              <w:jc w:val="both"/>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чел.</w:t>
            </w:r>
          </w:p>
        </w:tc>
        <w:tc>
          <w:tcPr>
            <w:tcW w:w="1559"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 xml:space="preserve">40 и более </w:t>
            </w:r>
          </w:p>
        </w:tc>
      </w:tr>
      <w:tr w:rsidR="00A83F0B" w:rsidRPr="00951BFA" w:rsidTr="00A83F0B">
        <w:trPr>
          <w:trHeight w:val="280"/>
        </w:trPr>
        <w:tc>
          <w:tcPr>
            <w:tcW w:w="568" w:type="dxa"/>
            <w:shd w:val="clear" w:color="auto" w:fill="auto"/>
            <w:noWrap/>
            <w:vAlign w:val="center"/>
            <w:hideMark/>
          </w:tcPr>
          <w:p w:rsidR="00A83F0B" w:rsidRPr="00A83F0B" w:rsidRDefault="00A83F0B" w:rsidP="00910206">
            <w:pPr>
              <w:spacing w:before="0"/>
              <w:rPr>
                <w:rFonts w:cs="Arial"/>
                <w:sz w:val="20"/>
                <w:szCs w:val="20"/>
              </w:rPr>
            </w:pPr>
            <w:r w:rsidRPr="00A83F0B">
              <w:rPr>
                <w:rFonts w:cs="Arial"/>
                <w:sz w:val="20"/>
                <w:szCs w:val="20"/>
              </w:rPr>
              <w:t>4.2</w:t>
            </w:r>
          </w:p>
        </w:tc>
        <w:tc>
          <w:tcPr>
            <w:tcW w:w="3260" w:type="dxa"/>
            <w:shd w:val="clear" w:color="auto" w:fill="auto"/>
            <w:vAlign w:val="center"/>
          </w:tcPr>
          <w:p w:rsidR="00A83F0B" w:rsidRPr="00A83F0B" w:rsidRDefault="00A83F0B" w:rsidP="00910206">
            <w:pPr>
              <w:autoSpaceDE w:val="0"/>
              <w:spacing w:before="0"/>
              <w:jc w:val="both"/>
              <w:rPr>
                <w:rFonts w:cs="Arial"/>
                <w:sz w:val="20"/>
                <w:szCs w:val="20"/>
              </w:rPr>
            </w:pPr>
            <w:r w:rsidRPr="00A83F0B">
              <w:rPr>
                <w:rFonts w:cs="Arial"/>
                <w:sz w:val="20"/>
                <w:szCs w:val="20"/>
              </w:rPr>
              <w:t>- наличие персонала по нанесению АКЗ,</w:t>
            </w:r>
          </w:p>
        </w:tc>
        <w:tc>
          <w:tcPr>
            <w:tcW w:w="3260" w:type="dxa"/>
            <w:vMerge/>
            <w:shd w:val="clear" w:color="auto" w:fill="auto"/>
            <w:vAlign w:val="center"/>
          </w:tcPr>
          <w:p w:rsidR="00A83F0B" w:rsidRPr="00531133" w:rsidRDefault="00A83F0B" w:rsidP="00910206">
            <w:pPr>
              <w:spacing w:before="0"/>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чел.</w:t>
            </w:r>
          </w:p>
        </w:tc>
        <w:tc>
          <w:tcPr>
            <w:tcW w:w="1559"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4 и более</w:t>
            </w:r>
          </w:p>
        </w:tc>
      </w:tr>
      <w:tr w:rsidR="00A83F0B" w:rsidRPr="000E2697"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4.3</w:t>
            </w:r>
          </w:p>
        </w:tc>
        <w:tc>
          <w:tcPr>
            <w:tcW w:w="3260" w:type="dxa"/>
            <w:tcBorders>
              <w:top w:val="single" w:sz="4" w:space="0" w:color="000000"/>
              <w:left w:val="single" w:sz="4" w:space="0" w:color="000000"/>
              <w:bottom w:val="single" w:sz="4" w:space="0" w:color="000000"/>
            </w:tcBorders>
            <w:shd w:val="clear" w:color="auto" w:fill="auto"/>
          </w:tcPr>
          <w:p w:rsidR="00A83F0B" w:rsidRPr="00A83F0B" w:rsidRDefault="00A83F0B" w:rsidP="00910206">
            <w:pPr>
              <w:spacing w:before="0"/>
              <w:jc w:val="both"/>
              <w:rPr>
                <w:rFonts w:cs="Arial"/>
                <w:color w:val="0070C0"/>
                <w:sz w:val="20"/>
                <w:szCs w:val="20"/>
                <w:vertAlign w:val="subscript"/>
              </w:rPr>
            </w:pPr>
            <w:r w:rsidRPr="00A83F0B">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A83F0B">
              <w:rPr>
                <w:rFonts w:cs="Arial"/>
                <w:sz w:val="20"/>
                <w:szCs w:val="20"/>
                <w:vertAlign w:val="subscript"/>
              </w:rPr>
              <w:t>1</w:t>
            </w:r>
            <w:r w:rsidRPr="00A83F0B">
              <w:rPr>
                <w:rFonts w:cs="Arial"/>
                <w:sz w:val="20"/>
                <w:szCs w:val="20"/>
              </w:rPr>
              <w:t>, Б</w:t>
            </w:r>
            <w:r w:rsidRPr="00A83F0B">
              <w:rPr>
                <w:rFonts w:cs="Arial"/>
                <w:sz w:val="20"/>
                <w:szCs w:val="20"/>
                <w:vertAlign w:val="subscript"/>
              </w:rPr>
              <w:t>1.15,</w:t>
            </w:r>
            <w:r w:rsidRPr="00A83F0B">
              <w:rPr>
                <w:rFonts w:cs="Arial"/>
                <w:sz w:val="20"/>
                <w:szCs w:val="20"/>
              </w:rPr>
              <w:t xml:space="preserve"> Б</w:t>
            </w:r>
            <w:r w:rsidRPr="00A83F0B">
              <w:rPr>
                <w:rFonts w:cs="Arial"/>
                <w:sz w:val="20"/>
                <w:szCs w:val="20"/>
                <w:vertAlign w:val="subscript"/>
              </w:rPr>
              <w:t>1.17</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spacing w:before="0"/>
              <w:rPr>
                <w:rFonts w:cs="Arial"/>
                <w:sz w:val="20"/>
                <w:szCs w:val="20"/>
              </w:rPr>
            </w:pPr>
            <w:r w:rsidRPr="00531133">
              <w:rPr>
                <w:rFonts w:cs="Arial"/>
                <w:sz w:val="20"/>
                <w:szCs w:val="20"/>
              </w:rPr>
              <w:t>Копии протоколов комиссий об аттестации, удостоверений</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highlight w:val="green"/>
              </w:rPr>
            </w:pPr>
            <w:r w:rsidRPr="00A83F0B">
              <w:rPr>
                <w:rFonts w:cs="Arial"/>
                <w:sz w:val="20"/>
                <w:szCs w:val="20"/>
              </w:rPr>
              <w:t xml:space="preserve">2 и более </w:t>
            </w:r>
          </w:p>
        </w:tc>
      </w:tr>
      <w:tr w:rsidR="00A83F0B" w:rsidRPr="007D49C8"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4.4</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Наличие в организации аттестованных специалистов сварочного производства I уровня (сварщик)</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spacing w:before="0"/>
              <w:rPr>
                <w:rFonts w:cs="Arial"/>
                <w:sz w:val="20"/>
                <w:szCs w:val="20"/>
              </w:rPr>
            </w:pPr>
            <w:r w:rsidRPr="00531133">
              <w:rPr>
                <w:rFonts w:cs="Arial"/>
                <w:sz w:val="20"/>
                <w:szCs w:val="20"/>
              </w:rPr>
              <w:t>Копии отчетов о прохождении работниками аттестации и копии аттестационных удостоверений сварщиков</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xml:space="preserve">4 и более </w:t>
            </w:r>
          </w:p>
        </w:tc>
      </w:tr>
      <w:tr w:rsidR="00A83F0B" w:rsidRPr="009621B3"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4.5</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autoSpaceDE w:val="0"/>
              <w:spacing w:before="0"/>
              <w:jc w:val="both"/>
              <w:rPr>
                <w:rFonts w:cs="Arial"/>
                <w:sz w:val="20"/>
                <w:szCs w:val="20"/>
              </w:rPr>
            </w:pPr>
            <w:r w:rsidRPr="00A83F0B">
              <w:rPr>
                <w:rFonts w:cs="Arial"/>
                <w:sz w:val="20"/>
                <w:szCs w:val="20"/>
              </w:rPr>
              <w:t>Наличие в организации специалистов сварочного производства II,</w:t>
            </w:r>
            <w:r w:rsidRPr="00A83F0B">
              <w:rPr>
                <w:rFonts w:cs="Arial"/>
                <w:sz w:val="20"/>
                <w:szCs w:val="20"/>
                <w:lang w:val="en-US"/>
              </w:rPr>
              <w:t>III</w:t>
            </w:r>
            <w:r w:rsidRPr="00A83F0B">
              <w:rPr>
                <w:rFonts w:cs="Arial"/>
                <w:sz w:val="20"/>
                <w:szCs w:val="20"/>
              </w:rPr>
              <w:t xml:space="preserve"> уровней</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spacing w:before="0"/>
              <w:rPr>
                <w:rFonts w:cs="Arial"/>
                <w:sz w:val="20"/>
                <w:szCs w:val="20"/>
              </w:rPr>
            </w:pPr>
            <w:r w:rsidRPr="00531133">
              <w:rPr>
                <w:rFonts w:cs="Arial"/>
                <w:sz w:val="20"/>
                <w:szCs w:val="20"/>
              </w:rPr>
              <w:t xml:space="preserve">Копии отчетов о прохождении работниками аттестации </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highlight w:val="green"/>
              </w:rPr>
            </w:pPr>
            <w:r w:rsidRPr="00A83F0B">
              <w:rPr>
                <w:rFonts w:cs="Arial"/>
                <w:sz w:val="20"/>
                <w:szCs w:val="20"/>
              </w:rPr>
              <w:t>2 и более (</w:t>
            </w:r>
            <w:r w:rsidRPr="00A83F0B">
              <w:rPr>
                <w:rFonts w:cs="Arial"/>
                <w:sz w:val="20"/>
                <w:szCs w:val="20"/>
                <w:lang w:val="en-US"/>
              </w:rPr>
              <w:t>II</w:t>
            </w:r>
            <w:r w:rsidRPr="00A83F0B">
              <w:rPr>
                <w:rFonts w:cs="Arial"/>
                <w:sz w:val="20"/>
                <w:szCs w:val="20"/>
              </w:rPr>
              <w:t xml:space="preserve"> уровень – 1 и более, </w:t>
            </w:r>
            <w:r w:rsidRPr="00A83F0B">
              <w:rPr>
                <w:rFonts w:cs="Arial"/>
                <w:sz w:val="20"/>
                <w:szCs w:val="20"/>
                <w:lang w:val="en-US"/>
              </w:rPr>
              <w:t>III</w:t>
            </w:r>
            <w:r w:rsidRPr="00A83F0B">
              <w:rPr>
                <w:rFonts w:cs="Arial"/>
                <w:sz w:val="20"/>
                <w:szCs w:val="20"/>
              </w:rPr>
              <w:t xml:space="preserve"> уровень – 1 и более) </w:t>
            </w:r>
          </w:p>
        </w:tc>
      </w:tr>
      <w:tr w:rsidR="00A83F0B" w:rsidRPr="00890F15"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4.6</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xml:space="preserve">Наличие в собственности или в аренде исправных сварочных аппаратов. Все сварочное </w:t>
            </w:r>
            <w:r w:rsidRPr="00A83F0B">
              <w:rPr>
                <w:rFonts w:cs="Arial"/>
                <w:sz w:val="20"/>
                <w:szCs w:val="20"/>
              </w:rPr>
              <w:lastRenderedPageBreak/>
              <w:t>оборудование должно иметь «Свидетельство об аттестации сварочного оборудования» в соответствии с требованиями РД 03.614-03,</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531133" w:rsidRDefault="00A83F0B" w:rsidP="00910206">
            <w:pPr>
              <w:spacing w:before="0"/>
              <w:jc w:val="both"/>
              <w:rPr>
                <w:rFonts w:cs="Arial"/>
                <w:sz w:val="20"/>
                <w:szCs w:val="20"/>
              </w:rPr>
            </w:pPr>
            <w:r w:rsidRPr="00531133">
              <w:rPr>
                <w:rFonts w:cs="Arial"/>
                <w:sz w:val="20"/>
                <w:szCs w:val="20"/>
              </w:rPr>
              <w:lastRenderedPageBreak/>
              <w:t xml:space="preserve">Копии Свидетельств об аттестации сварочного оборудования.    Справка о </w:t>
            </w:r>
            <w:r w:rsidRPr="00531133">
              <w:rPr>
                <w:rFonts w:cs="Arial"/>
                <w:sz w:val="20"/>
                <w:szCs w:val="20"/>
              </w:rPr>
              <w:lastRenderedPageBreak/>
              <w:t>наличии производственных мощностей (Форма 9).</w:t>
            </w:r>
          </w:p>
          <w:p w:rsidR="00A83F0B" w:rsidRPr="00531133" w:rsidRDefault="00A83F0B" w:rsidP="00910206">
            <w:pPr>
              <w:spacing w:before="0"/>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Pr>
                <w:rFonts w:cs="Arial"/>
                <w:sz w:val="20"/>
                <w:szCs w:val="20"/>
              </w:rPr>
              <w:lastRenderedPageBreak/>
              <w:t>ш</w:t>
            </w:r>
            <w:r w:rsidRPr="00A83F0B">
              <w:rPr>
                <w:rFonts w:cs="Arial"/>
                <w:sz w:val="20"/>
                <w:szCs w:val="20"/>
              </w:rPr>
              <w:t>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xml:space="preserve"> 3 и более </w:t>
            </w:r>
          </w:p>
        </w:tc>
      </w:tr>
      <w:tr w:rsidR="00A83F0B" w:rsidRPr="00890F15"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w:t>
            </w:r>
          </w:p>
        </w:tc>
        <w:tc>
          <w:tcPr>
            <w:tcW w:w="3260" w:type="dxa"/>
            <w:shd w:val="clear" w:color="auto" w:fill="auto"/>
            <w:vAlign w:val="center"/>
          </w:tcPr>
          <w:p w:rsidR="00A83F0B" w:rsidRPr="00A83F0B" w:rsidRDefault="00A83F0B" w:rsidP="00910206">
            <w:pPr>
              <w:spacing w:before="0"/>
              <w:rPr>
                <w:rFonts w:eastAsia="Calibri" w:cs="Arial"/>
                <w:sz w:val="20"/>
                <w:szCs w:val="20"/>
              </w:rPr>
            </w:pPr>
            <w:r w:rsidRPr="00A83F0B">
              <w:rPr>
                <w:rFonts w:cs="Arial"/>
                <w:sz w:val="20"/>
                <w:szCs w:val="20"/>
              </w:rPr>
              <w:t>Укомплектованность для проведения работ достаточным количеством специальной техники, оснастки, инструмента, находящихся в собственности или в аренде:</w:t>
            </w:r>
          </w:p>
        </w:tc>
        <w:tc>
          <w:tcPr>
            <w:tcW w:w="3260" w:type="dxa"/>
            <w:shd w:val="clear" w:color="auto" w:fill="auto"/>
            <w:vAlign w:val="center"/>
          </w:tcPr>
          <w:p w:rsidR="00A83F0B" w:rsidRPr="00531133" w:rsidRDefault="00A83F0B" w:rsidP="00910206">
            <w:pPr>
              <w:spacing w:before="0"/>
              <w:rPr>
                <w:rFonts w:eastAsia="Calibri"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p>
        </w:tc>
        <w:tc>
          <w:tcPr>
            <w:tcW w:w="1559" w:type="dxa"/>
            <w:shd w:val="clear" w:color="000000" w:fill="FFFFFF"/>
            <w:vAlign w:val="center"/>
          </w:tcPr>
          <w:p w:rsidR="00A83F0B" w:rsidRPr="00A83F0B" w:rsidRDefault="00A83F0B" w:rsidP="00910206">
            <w:pPr>
              <w:spacing w:before="0"/>
              <w:rPr>
                <w:rFonts w:cs="Arial"/>
                <w:sz w:val="20"/>
                <w:szCs w:val="20"/>
              </w:rPr>
            </w:pPr>
          </w:p>
        </w:tc>
      </w:tr>
      <w:tr w:rsidR="00A83F0B" w:rsidRPr="00794FE3" w:rsidTr="00A83F0B">
        <w:trPr>
          <w:trHeight w:val="954"/>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5.1</w:t>
            </w:r>
          </w:p>
        </w:tc>
        <w:tc>
          <w:tcPr>
            <w:tcW w:w="3260" w:type="dxa"/>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грузовой транспортной техникой для перевозки оборудования, запчастей, материалов,</w:t>
            </w:r>
          </w:p>
        </w:tc>
        <w:tc>
          <w:tcPr>
            <w:tcW w:w="3260" w:type="dxa"/>
            <w:vMerge w:val="restart"/>
            <w:shd w:val="clear" w:color="auto" w:fill="auto"/>
            <w:vAlign w:val="center"/>
          </w:tcPr>
          <w:p w:rsidR="00A83F0B" w:rsidRPr="00531133" w:rsidRDefault="00A83F0B" w:rsidP="00910206">
            <w:pPr>
              <w:spacing w:before="0"/>
              <w:rPr>
                <w:rFonts w:cs="Arial"/>
                <w:sz w:val="20"/>
                <w:szCs w:val="20"/>
              </w:rPr>
            </w:pPr>
            <w:r w:rsidRPr="00531133">
              <w:rPr>
                <w:rFonts w:cs="Arial"/>
                <w:sz w:val="20"/>
                <w:szCs w:val="20"/>
              </w:rPr>
              <w:t>Справка о наличии производственных мощностей (Форма 9).</w:t>
            </w:r>
          </w:p>
          <w:p w:rsidR="00A83F0B" w:rsidRPr="00531133" w:rsidRDefault="00A83F0B" w:rsidP="00910206">
            <w:pPr>
              <w:spacing w:before="0"/>
              <w:rPr>
                <w:rFonts w:cs="Arial"/>
                <w:sz w:val="20"/>
                <w:szCs w:val="20"/>
              </w:rPr>
            </w:pPr>
          </w:p>
          <w:p w:rsidR="00A83F0B" w:rsidRPr="00531133" w:rsidRDefault="00A83F0B" w:rsidP="00910206">
            <w:pPr>
              <w:spacing w:before="0"/>
              <w:rPr>
                <w:rFonts w:cs="Arial"/>
                <w:sz w:val="20"/>
                <w:szCs w:val="20"/>
              </w:rPr>
            </w:pPr>
          </w:p>
          <w:p w:rsidR="00A83F0B" w:rsidRPr="00531133" w:rsidRDefault="00A83F0B" w:rsidP="00910206">
            <w:pPr>
              <w:spacing w:before="0"/>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Pr>
                <w:rFonts w:cs="Arial"/>
                <w:sz w:val="20"/>
                <w:szCs w:val="20"/>
              </w:rPr>
              <w:t>е</w:t>
            </w:r>
            <w:r w:rsidRPr="00A83F0B">
              <w:rPr>
                <w:rFonts w:cs="Arial"/>
                <w:sz w:val="20"/>
                <w:szCs w:val="20"/>
              </w:rPr>
              <w:t>д.</w:t>
            </w:r>
          </w:p>
        </w:tc>
        <w:tc>
          <w:tcPr>
            <w:tcW w:w="1559" w:type="dxa"/>
            <w:shd w:val="clear" w:color="000000" w:fill="FFFFFF"/>
            <w:vAlign w:val="center"/>
          </w:tcPr>
          <w:p w:rsidR="00A83F0B" w:rsidRPr="00A83F0B" w:rsidRDefault="00A83F0B" w:rsidP="00910206">
            <w:pPr>
              <w:spacing w:before="0"/>
              <w:rPr>
                <w:rFonts w:cs="Arial"/>
                <w:sz w:val="20"/>
                <w:szCs w:val="20"/>
                <w:highlight w:val="green"/>
              </w:rPr>
            </w:pPr>
            <w:r w:rsidRPr="00A83F0B">
              <w:rPr>
                <w:rFonts w:cs="Arial"/>
                <w:sz w:val="20"/>
                <w:szCs w:val="20"/>
              </w:rPr>
              <w:t xml:space="preserve"> 5 и более </w:t>
            </w:r>
          </w:p>
        </w:tc>
      </w:tr>
      <w:tr w:rsidR="00A83F0B" w:rsidRPr="00951BFA"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5.2</w:t>
            </w:r>
          </w:p>
        </w:tc>
        <w:tc>
          <w:tcPr>
            <w:tcW w:w="3260" w:type="dxa"/>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электроинструментом (шлифмашинками, перфораторами, лобзиками),</w:t>
            </w:r>
          </w:p>
        </w:tc>
        <w:tc>
          <w:tcPr>
            <w:tcW w:w="3260" w:type="dxa"/>
            <w:vMerge/>
            <w:shd w:val="clear" w:color="auto" w:fill="auto"/>
          </w:tcPr>
          <w:p w:rsidR="00A83F0B" w:rsidRPr="00531133" w:rsidRDefault="00A83F0B" w:rsidP="00910206">
            <w:pPr>
              <w:autoSpaceDE w:val="0"/>
              <w:spacing w:before="0"/>
              <w:ind w:left="34"/>
              <w:jc w:val="both"/>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шт.</w:t>
            </w:r>
          </w:p>
        </w:tc>
        <w:tc>
          <w:tcPr>
            <w:tcW w:w="1559"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 xml:space="preserve">10 и более </w:t>
            </w:r>
          </w:p>
        </w:tc>
      </w:tr>
      <w:tr w:rsidR="00A83F0B" w:rsidRPr="00794FE3" w:rsidTr="00A83F0B">
        <w:trPr>
          <w:trHeight w:val="21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5.3</w:t>
            </w:r>
          </w:p>
        </w:tc>
        <w:tc>
          <w:tcPr>
            <w:tcW w:w="3260" w:type="dxa"/>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передвижными компрессорами,</w:t>
            </w:r>
          </w:p>
        </w:tc>
        <w:tc>
          <w:tcPr>
            <w:tcW w:w="3260" w:type="dxa"/>
            <w:vMerge/>
            <w:shd w:val="clear" w:color="auto" w:fill="auto"/>
          </w:tcPr>
          <w:p w:rsidR="00A83F0B" w:rsidRPr="00531133" w:rsidRDefault="00A83F0B" w:rsidP="00910206">
            <w:pPr>
              <w:autoSpaceDE w:val="0"/>
              <w:spacing w:before="0"/>
              <w:ind w:left="34"/>
              <w:jc w:val="both"/>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Pr>
                <w:rFonts w:cs="Arial"/>
                <w:sz w:val="20"/>
                <w:szCs w:val="20"/>
              </w:rPr>
              <w:t>е</w:t>
            </w:r>
            <w:r w:rsidRPr="00A83F0B">
              <w:rPr>
                <w:rFonts w:cs="Arial"/>
                <w:sz w:val="20"/>
                <w:szCs w:val="20"/>
              </w:rPr>
              <w:t>д.</w:t>
            </w:r>
          </w:p>
        </w:tc>
        <w:tc>
          <w:tcPr>
            <w:tcW w:w="1559" w:type="dxa"/>
            <w:shd w:val="clear" w:color="000000" w:fill="FFFFFF"/>
            <w:vAlign w:val="center"/>
          </w:tcPr>
          <w:p w:rsidR="00A83F0B" w:rsidRPr="00A83F0B" w:rsidRDefault="00A83F0B" w:rsidP="00910206">
            <w:pPr>
              <w:spacing w:before="0"/>
              <w:rPr>
                <w:rFonts w:cs="Arial"/>
                <w:sz w:val="20"/>
                <w:szCs w:val="20"/>
                <w:highlight w:val="green"/>
              </w:rPr>
            </w:pPr>
            <w:r w:rsidRPr="00A83F0B">
              <w:rPr>
                <w:rFonts w:cs="Arial"/>
                <w:sz w:val="20"/>
                <w:szCs w:val="20"/>
              </w:rPr>
              <w:t xml:space="preserve">3 и более </w:t>
            </w:r>
          </w:p>
        </w:tc>
      </w:tr>
      <w:tr w:rsidR="00A83F0B" w:rsidRPr="00951BFA"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5.4</w:t>
            </w:r>
          </w:p>
        </w:tc>
        <w:tc>
          <w:tcPr>
            <w:tcW w:w="3260" w:type="dxa"/>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наружными и внутренними трубчатыми инвентарными лесами высотой до 8 м, площадью 4 м</w:t>
            </w:r>
            <w:r w:rsidRPr="00A83F0B">
              <w:rPr>
                <w:rFonts w:cs="Arial"/>
                <w:sz w:val="20"/>
                <w:szCs w:val="20"/>
                <w:vertAlign w:val="superscript"/>
              </w:rPr>
              <w:t>2</w:t>
            </w:r>
            <w:r w:rsidRPr="00A83F0B">
              <w:rPr>
                <w:rFonts w:cs="Arial"/>
                <w:sz w:val="20"/>
                <w:szCs w:val="20"/>
              </w:rPr>
              <w:t>,</w:t>
            </w:r>
          </w:p>
        </w:tc>
        <w:tc>
          <w:tcPr>
            <w:tcW w:w="3260" w:type="dxa"/>
            <w:vMerge/>
            <w:shd w:val="clear" w:color="auto" w:fill="auto"/>
          </w:tcPr>
          <w:p w:rsidR="00A83F0B" w:rsidRPr="00531133" w:rsidRDefault="00A83F0B" w:rsidP="00910206">
            <w:pPr>
              <w:autoSpaceDE w:val="0"/>
              <w:spacing w:before="0"/>
              <w:ind w:left="34"/>
              <w:jc w:val="both"/>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Pr>
                <w:rFonts w:cs="Arial"/>
                <w:sz w:val="20"/>
                <w:szCs w:val="20"/>
              </w:rPr>
              <w:t>к</w:t>
            </w:r>
            <w:r w:rsidRPr="00A83F0B">
              <w:rPr>
                <w:rFonts w:cs="Arial"/>
                <w:sz w:val="20"/>
                <w:szCs w:val="20"/>
              </w:rPr>
              <w:t>омпл.</w:t>
            </w:r>
          </w:p>
        </w:tc>
        <w:tc>
          <w:tcPr>
            <w:tcW w:w="1559"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 xml:space="preserve">4 и более </w:t>
            </w:r>
          </w:p>
        </w:tc>
      </w:tr>
      <w:tr w:rsidR="00A83F0B" w:rsidRPr="00951BFA" w:rsidTr="00A83F0B">
        <w:trPr>
          <w:trHeight w:val="37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5.5</w:t>
            </w:r>
          </w:p>
        </w:tc>
        <w:tc>
          <w:tcPr>
            <w:tcW w:w="3260" w:type="dxa"/>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погрузчиком,</w:t>
            </w:r>
          </w:p>
        </w:tc>
        <w:tc>
          <w:tcPr>
            <w:tcW w:w="3260" w:type="dxa"/>
            <w:vMerge/>
            <w:shd w:val="clear" w:color="auto" w:fill="auto"/>
          </w:tcPr>
          <w:p w:rsidR="00A83F0B" w:rsidRPr="00531133" w:rsidRDefault="00A83F0B" w:rsidP="00910206">
            <w:pPr>
              <w:autoSpaceDE w:val="0"/>
              <w:spacing w:before="0"/>
              <w:ind w:left="34"/>
              <w:jc w:val="both"/>
              <w:rPr>
                <w:rFonts w:cs="Arial"/>
                <w:sz w:val="20"/>
                <w:szCs w:val="20"/>
              </w:rPr>
            </w:pPr>
          </w:p>
        </w:tc>
        <w:tc>
          <w:tcPr>
            <w:tcW w:w="1843" w:type="dxa"/>
            <w:shd w:val="clear" w:color="000000" w:fill="FFFFFF"/>
            <w:vAlign w:val="center"/>
          </w:tcPr>
          <w:p w:rsidR="00A83F0B" w:rsidRPr="00A83F0B" w:rsidRDefault="00A83F0B" w:rsidP="00910206">
            <w:pPr>
              <w:spacing w:before="0"/>
              <w:rPr>
                <w:rFonts w:cs="Arial"/>
                <w:sz w:val="20"/>
                <w:szCs w:val="20"/>
              </w:rPr>
            </w:pPr>
            <w:r>
              <w:rPr>
                <w:rFonts w:cs="Arial"/>
                <w:sz w:val="20"/>
                <w:szCs w:val="20"/>
              </w:rPr>
              <w:t>е</w:t>
            </w:r>
            <w:r w:rsidRPr="00A83F0B">
              <w:rPr>
                <w:rFonts w:cs="Arial"/>
                <w:sz w:val="20"/>
                <w:szCs w:val="20"/>
              </w:rPr>
              <w:t>д.</w:t>
            </w:r>
          </w:p>
        </w:tc>
        <w:tc>
          <w:tcPr>
            <w:tcW w:w="1559" w:type="dxa"/>
            <w:shd w:val="clear" w:color="000000" w:fill="FFFFFF"/>
            <w:vAlign w:val="center"/>
          </w:tcPr>
          <w:p w:rsidR="00A83F0B" w:rsidRPr="00A83F0B" w:rsidRDefault="00A83F0B" w:rsidP="00910206">
            <w:pPr>
              <w:spacing w:before="0"/>
              <w:rPr>
                <w:rFonts w:cs="Arial"/>
                <w:sz w:val="20"/>
                <w:szCs w:val="20"/>
              </w:rPr>
            </w:pPr>
            <w:r w:rsidRPr="00A83F0B">
              <w:rPr>
                <w:rFonts w:cs="Arial"/>
                <w:sz w:val="20"/>
                <w:szCs w:val="20"/>
              </w:rPr>
              <w:t xml:space="preserve">1 и более </w:t>
            </w:r>
          </w:p>
        </w:tc>
      </w:tr>
      <w:tr w:rsidR="00A83F0B"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5.6</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наличие промышленного пылесоса для уборки запыления и абразива,</w:t>
            </w:r>
          </w:p>
        </w:tc>
        <w:tc>
          <w:tcPr>
            <w:tcW w:w="3260" w:type="dxa"/>
            <w:vMerge/>
            <w:shd w:val="clear" w:color="auto" w:fill="auto"/>
            <w:vAlign w:val="center"/>
          </w:tcPr>
          <w:p w:rsidR="00A83F0B" w:rsidRPr="00531133" w:rsidRDefault="00A83F0B" w:rsidP="00910206">
            <w:pPr>
              <w:autoSpaceDE w:val="0"/>
              <w:snapToGrid w:val="0"/>
              <w:spacing w:before="0"/>
              <w:ind w:left="34"/>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Pr>
                <w:rFonts w:cs="Arial"/>
                <w:sz w:val="20"/>
                <w:szCs w:val="20"/>
              </w:rPr>
              <w:t>е</w:t>
            </w:r>
            <w:r w:rsidRPr="00A83F0B">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1 и более</w:t>
            </w:r>
          </w:p>
        </w:tc>
      </w:tr>
      <w:tr w:rsidR="00A83F0B"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5.7</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наличие оборудования для очистки поверхности абразивоструйным методом,</w:t>
            </w:r>
          </w:p>
        </w:tc>
        <w:tc>
          <w:tcPr>
            <w:tcW w:w="3260" w:type="dxa"/>
            <w:vMerge/>
            <w:shd w:val="clear" w:color="auto" w:fill="auto"/>
            <w:vAlign w:val="center"/>
          </w:tcPr>
          <w:p w:rsidR="00A83F0B" w:rsidRPr="00531133" w:rsidRDefault="00A83F0B" w:rsidP="00910206">
            <w:pPr>
              <w:autoSpaceDE w:val="0"/>
              <w:snapToGrid w:val="0"/>
              <w:spacing w:before="0"/>
              <w:ind w:left="34"/>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Pr>
                <w:rFonts w:cs="Arial"/>
                <w:sz w:val="20"/>
                <w:szCs w:val="20"/>
              </w:rPr>
              <w:t>е</w:t>
            </w:r>
            <w:r w:rsidRPr="00A83F0B">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sidRPr="00A83F0B">
              <w:rPr>
                <w:rFonts w:cs="Arial"/>
                <w:sz w:val="20"/>
                <w:szCs w:val="20"/>
              </w:rPr>
              <w:t>2 и более</w:t>
            </w:r>
          </w:p>
        </w:tc>
      </w:tr>
      <w:tr w:rsidR="00A83F0B" w:rsidRPr="000B7AFA"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5.8</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xml:space="preserve">- наличие оборудования для нанесения антикоррозионного покрытия, </w:t>
            </w:r>
          </w:p>
        </w:tc>
        <w:tc>
          <w:tcPr>
            <w:tcW w:w="3260" w:type="dxa"/>
            <w:vMerge/>
            <w:shd w:val="clear" w:color="auto" w:fill="auto"/>
            <w:vAlign w:val="center"/>
          </w:tcPr>
          <w:p w:rsidR="00A83F0B" w:rsidRPr="00531133" w:rsidRDefault="00A83F0B" w:rsidP="00910206">
            <w:pPr>
              <w:autoSpaceDE w:val="0"/>
              <w:snapToGrid w:val="0"/>
              <w:spacing w:before="0"/>
              <w:ind w:left="34"/>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Pr>
                <w:rFonts w:cs="Arial"/>
                <w:sz w:val="20"/>
                <w:szCs w:val="20"/>
              </w:rPr>
              <w:t>е</w:t>
            </w:r>
            <w:r w:rsidRPr="00A83F0B">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napToGrid w:val="0"/>
              <w:spacing w:before="0"/>
              <w:rPr>
                <w:rFonts w:cs="Arial"/>
                <w:sz w:val="20"/>
                <w:szCs w:val="20"/>
                <w:highlight w:val="green"/>
              </w:rPr>
            </w:pPr>
            <w:r w:rsidRPr="00A83F0B">
              <w:rPr>
                <w:rFonts w:cs="Arial"/>
                <w:sz w:val="20"/>
                <w:szCs w:val="20"/>
              </w:rPr>
              <w:t>2 и более</w:t>
            </w:r>
          </w:p>
        </w:tc>
      </w:tr>
      <w:tr w:rsidR="00A83F0B" w:rsidTr="00A83F0B">
        <w:trPr>
          <w:trHeight w:val="195"/>
        </w:trPr>
        <w:tc>
          <w:tcPr>
            <w:tcW w:w="568" w:type="dxa"/>
            <w:shd w:val="clear" w:color="auto" w:fill="auto"/>
            <w:noWrap/>
            <w:vAlign w:val="center"/>
          </w:tcPr>
          <w:p w:rsidR="00A83F0B" w:rsidRPr="00A83F0B" w:rsidRDefault="00A83F0B" w:rsidP="00910206">
            <w:pPr>
              <w:spacing w:before="0"/>
              <w:rPr>
                <w:rFonts w:cs="Arial"/>
                <w:sz w:val="20"/>
                <w:szCs w:val="20"/>
              </w:rPr>
            </w:pPr>
            <w:r w:rsidRPr="00A83F0B">
              <w:rPr>
                <w:rFonts w:cs="Arial"/>
                <w:sz w:val="20"/>
                <w:szCs w:val="20"/>
              </w:rPr>
              <w:t>5.9</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3260" w:type="dxa"/>
            <w:vMerge/>
            <w:shd w:val="clear" w:color="auto" w:fill="auto"/>
            <w:vAlign w:val="center"/>
          </w:tcPr>
          <w:p w:rsidR="00A83F0B" w:rsidRPr="00531133" w:rsidRDefault="00A83F0B" w:rsidP="00910206">
            <w:pPr>
              <w:autoSpaceDE w:val="0"/>
              <w:snapToGrid w:val="0"/>
              <w:spacing w:before="0"/>
              <w:ind w:left="34"/>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Pr>
                <w:rFonts w:cs="Arial"/>
                <w:sz w:val="20"/>
                <w:szCs w:val="20"/>
              </w:rPr>
              <w:t>к</w:t>
            </w:r>
            <w:r w:rsidRPr="00A83F0B">
              <w:rPr>
                <w:rFonts w:cs="Arial"/>
                <w:sz w:val="20"/>
                <w:szCs w:val="20"/>
              </w:rPr>
              <w:t>омпл.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sidRPr="00A83F0B">
              <w:rPr>
                <w:rFonts w:cs="Arial"/>
                <w:sz w:val="20"/>
                <w:szCs w:val="20"/>
              </w:rPr>
              <w:t xml:space="preserve">14 и более  </w:t>
            </w:r>
          </w:p>
        </w:tc>
      </w:tr>
      <w:tr w:rsidR="00A83F0B" w:rsidRPr="00951BFA" w:rsidTr="00A83F0B">
        <w:trPr>
          <w:trHeight w:val="195"/>
        </w:trPr>
        <w:tc>
          <w:tcPr>
            <w:tcW w:w="568" w:type="dxa"/>
            <w:shd w:val="clear" w:color="auto" w:fill="auto"/>
            <w:noWrap/>
            <w:vAlign w:val="center"/>
          </w:tcPr>
          <w:p w:rsidR="00A83F0B" w:rsidRPr="00A83F0B" w:rsidRDefault="00A83F0B" w:rsidP="00910206">
            <w:pPr>
              <w:spacing w:before="0"/>
              <w:ind w:right="-111"/>
              <w:rPr>
                <w:rFonts w:cs="Arial"/>
                <w:sz w:val="20"/>
                <w:szCs w:val="20"/>
              </w:rPr>
            </w:pPr>
            <w:r w:rsidRPr="00A83F0B">
              <w:rPr>
                <w:rFonts w:cs="Arial"/>
                <w:sz w:val="20"/>
                <w:szCs w:val="20"/>
              </w:rPr>
              <w:t>5.10</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наличие в собственности исправных лебедок и талей,</w:t>
            </w:r>
          </w:p>
        </w:tc>
        <w:tc>
          <w:tcPr>
            <w:tcW w:w="3260" w:type="dxa"/>
            <w:vMerge/>
            <w:shd w:val="clear" w:color="auto" w:fill="auto"/>
            <w:vAlign w:val="center"/>
          </w:tcPr>
          <w:p w:rsidR="00A83F0B" w:rsidRPr="00531133" w:rsidRDefault="00A83F0B" w:rsidP="00910206">
            <w:pPr>
              <w:autoSpaceDE w:val="0"/>
              <w:snapToGrid w:val="0"/>
              <w:spacing w:before="0"/>
              <w:ind w:left="34"/>
              <w:jc w:val="both"/>
              <w:rPr>
                <w:rFonts w:cs="Arial"/>
                <w:sz w:val="20"/>
                <w:szCs w:val="20"/>
              </w:rPr>
            </w:pP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pacing w:before="0"/>
              <w:rPr>
                <w:rFonts w:cs="Arial"/>
                <w:sz w:val="20"/>
                <w:szCs w:val="20"/>
              </w:rPr>
            </w:pPr>
            <w:r w:rsidRPr="00A83F0B">
              <w:rPr>
                <w:rFonts w:cs="Arial"/>
                <w:sz w:val="20"/>
                <w:szCs w:val="20"/>
              </w:rPr>
              <w:t xml:space="preserve">4 и более </w:t>
            </w:r>
          </w:p>
        </w:tc>
      </w:tr>
      <w:tr w:rsidR="00A83F0B" w:rsidTr="00A83F0B">
        <w:trPr>
          <w:trHeight w:val="749"/>
        </w:trPr>
        <w:tc>
          <w:tcPr>
            <w:tcW w:w="568" w:type="dxa"/>
            <w:shd w:val="clear" w:color="auto" w:fill="auto"/>
            <w:noWrap/>
            <w:vAlign w:val="center"/>
          </w:tcPr>
          <w:p w:rsidR="00A83F0B" w:rsidRPr="00A83F0B" w:rsidRDefault="00A83F0B" w:rsidP="00910206">
            <w:pPr>
              <w:spacing w:before="0"/>
              <w:ind w:right="-111"/>
              <w:rPr>
                <w:rFonts w:cs="Arial"/>
                <w:sz w:val="20"/>
                <w:szCs w:val="20"/>
              </w:rPr>
            </w:pPr>
            <w:r w:rsidRPr="00A83F0B">
              <w:rPr>
                <w:rFonts w:cs="Arial"/>
                <w:sz w:val="20"/>
                <w:szCs w:val="20"/>
              </w:rPr>
              <w:t>5.11</w:t>
            </w:r>
          </w:p>
        </w:tc>
        <w:tc>
          <w:tcPr>
            <w:tcW w:w="3260" w:type="dxa"/>
            <w:tcBorders>
              <w:top w:val="single" w:sz="4" w:space="0" w:color="000000"/>
              <w:left w:val="single" w:sz="4" w:space="0" w:color="000000"/>
              <w:bottom w:val="single" w:sz="4" w:space="0" w:color="000000"/>
            </w:tcBorders>
            <w:shd w:val="clear" w:color="auto" w:fill="auto"/>
            <w:vAlign w:val="center"/>
          </w:tcPr>
          <w:p w:rsidR="00A83F0B" w:rsidRPr="00A83F0B" w:rsidRDefault="00A83F0B" w:rsidP="00910206">
            <w:pPr>
              <w:spacing w:before="0"/>
              <w:jc w:val="both"/>
              <w:rPr>
                <w:rFonts w:cs="Arial"/>
                <w:sz w:val="20"/>
                <w:szCs w:val="20"/>
              </w:rPr>
            </w:pPr>
            <w:r w:rsidRPr="00A83F0B">
              <w:rPr>
                <w:rFonts w:cs="Arial"/>
                <w:sz w:val="20"/>
                <w:szCs w:val="20"/>
              </w:rPr>
              <w:t xml:space="preserve">- наличие грузоподъемной техники </w:t>
            </w:r>
            <w:r w:rsidRPr="00A83F0B">
              <w:rPr>
                <w:rFonts w:cs="Arial"/>
                <w:sz w:val="20"/>
                <w:szCs w:val="20"/>
                <w:lang w:val="en-US"/>
              </w:rPr>
              <w:t>Q</w:t>
            </w:r>
            <w:r w:rsidRPr="00A83F0B">
              <w:rPr>
                <w:rFonts w:cs="Arial"/>
                <w:sz w:val="20"/>
                <w:szCs w:val="20"/>
              </w:rPr>
              <w:t xml:space="preserve"> = от 25 т  и более,</w:t>
            </w:r>
          </w:p>
        </w:tc>
        <w:tc>
          <w:tcPr>
            <w:tcW w:w="3260" w:type="dxa"/>
            <w:shd w:val="clear" w:color="auto" w:fill="auto"/>
            <w:vAlign w:val="center"/>
          </w:tcPr>
          <w:p w:rsidR="00A83F0B" w:rsidRPr="00531133" w:rsidRDefault="00A83F0B" w:rsidP="00910206">
            <w:pPr>
              <w:autoSpaceDE w:val="0"/>
              <w:snapToGrid w:val="0"/>
              <w:spacing w:before="0"/>
              <w:ind w:left="34"/>
              <w:jc w:val="both"/>
              <w:rPr>
                <w:rFonts w:cs="Arial"/>
                <w:sz w:val="20"/>
                <w:szCs w:val="20"/>
              </w:rPr>
            </w:pPr>
            <w:r w:rsidRPr="00531133">
              <w:rPr>
                <w:rFonts w:cs="Arial"/>
                <w:sz w:val="20"/>
                <w:szCs w:val="20"/>
              </w:rPr>
              <w:t>Справка о наличии производственных мощностей (Форма 9) Для грузоподъемной техники, обязательно приложить копии документов, подтверждающего собственность либо аренду данной техники.</w:t>
            </w:r>
          </w:p>
        </w:tc>
        <w:tc>
          <w:tcPr>
            <w:tcW w:w="1843" w:type="dxa"/>
            <w:tcBorders>
              <w:top w:val="single" w:sz="4" w:space="0" w:color="000000"/>
              <w:left w:val="single" w:sz="4" w:space="0" w:color="000000"/>
              <w:bottom w:val="single" w:sz="4" w:space="0" w:color="000000"/>
            </w:tcBorders>
            <w:shd w:val="clear" w:color="auto" w:fill="auto"/>
            <w:vAlign w:val="center"/>
          </w:tcPr>
          <w:p w:rsidR="00A83F0B" w:rsidRPr="00A83F0B" w:rsidRDefault="00956A98" w:rsidP="00910206">
            <w:pPr>
              <w:snapToGrid w:val="0"/>
              <w:spacing w:before="0"/>
              <w:rPr>
                <w:rFonts w:cs="Arial"/>
                <w:sz w:val="20"/>
                <w:szCs w:val="20"/>
              </w:rPr>
            </w:pPr>
            <w:r>
              <w:rPr>
                <w:rFonts w:cs="Arial"/>
                <w:sz w:val="20"/>
                <w:szCs w:val="20"/>
              </w:rPr>
              <w:t>е</w:t>
            </w:r>
            <w:r w:rsidR="00A83F0B" w:rsidRPr="00A83F0B">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F0B" w:rsidRPr="00A83F0B" w:rsidRDefault="00A83F0B" w:rsidP="00910206">
            <w:pPr>
              <w:snapToGrid w:val="0"/>
              <w:spacing w:before="0"/>
              <w:rPr>
                <w:rFonts w:cs="Arial"/>
                <w:sz w:val="20"/>
                <w:szCs w:val="20"/>
              </w:rPr>
            </w:pPr>
            <w:r w:rsidRPr="00A83F0B">
              <w:rPr>
                <w:rFonts w:cs="Arial"/>
                <w:sz w:val="20"/>
                <w:szCs w:val="20"/>
              </w:rPr>
              <w:t xml:space="preserve">1 и более </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w:t>
      </w:r>
      <w:r>
        <w:rPr>
          <w:szCs w:val="22"/>
        </w:rPr>
        <w:lastRenderedPageBreak/>
        <w:t>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3A58FE">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C3415B">
        <w:rPr>
          <w:szCs w:val="22"/>
        </w:rPr>
        <w:t xml:space="preserve">делать оферты </w:t>
      </w:r>
      <w:r w:rsidR="008761AE" w:rsidRPr="00C3415B">
        <w:rPr>
          <w:szCs w:val="22"/>
        </w:rPr>
        <w:t>№</w:t>
      </w:r>
      <w:r w:rsidR="00C3415B" w:rsidRPr="00C3415B">
        <w:rPr>
          <w:szCs w:val="22"/>
        </w:rPr>
        <w:t>587</w:t>
      </w:r>
      <w:r w:rsidR="008761AE" w:rsidRPr="00C3415B">
        <w:rPr>
          <w:szCs w:val="22"/>
        </w:rPr>
        <w:t>-КР</w:t>
      </w:r>
      <w:r w:rsidR="008761AE" w:rsidRPr="00CB7A2C">
        <w:rPr>
          <w:szCs w:val="22"/>
        </w:rPr>
        <w:t>-</w:t>
      </w:r>
      <w:r w:rsidR="008761AE">
        <w:rPr>
          <w:szCs w:val="22"/>
        </w:rPr>
        <w:t>201</w:t>
      </w:r>
      <w:r w:rsidR="005A3E2C">
        <w:rPr>
          <w:szCs w:val="22"/>
        </w:rPr>
        <w:t>8</w:t>
      </w:r>
      <w:r w:rsidRPr="00C60276">
        <w:rPr>
          <w:szCs w:val="22"/>
        </w:rPr>
        <w:t xml:space="preserve"> </w:t>
      </w:r>
      <w:bookmarkStart w:id="0" w:name="_GoBack"/>
      <w:bookmarkEnd w:id="0"/>
      <w:r w:rsidRPr="00247585">
        <w:rPr>
          <w:szCs w:val="22"/>
        </w:rPr>
        <w:t xml:space="preserve">от </w:t>
      </w:r>
      <w:r w:rsidR="00247585" w:rsidRPr="00247585">
        <w:rPr>
          <w:szCs w:val="22"/>
        </w:rPr>
        <w:t>07.11.2018 г.</w:t>
      </w:r>
      <w:r w:rsidRPr="00247585">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2F73CA" w:rsidRPr="0090353E">
        <w:rPr>
          <w:rFonts w:cs="Arial"/>
          <w:b/>
          <w:szCs w:val="22"/>
        </w:rPr>
        <w:t xml:space="preserve">выполнение работ </w:t>
      </w:r>
      <w:r w:rsidR="002F73CA" w:rsidRPr="006715C2">
        <w:rPr>
          <w:rFonts w:cs="Arial"/>
          <w:b/>
          <w:szCs w:val="22"/>
        </w:rPr>
        <w:t xml:space="preserve">по </w:t>
      </w:r>
      <w:r w:rsidR="003A58FE" w:rsidRPr="00DA499C">
        <w:rPr>
          <w:rFonts w:cs="Arial"/>
          <w:b/>
          <w:szCs w:val="22"/>
        </w:rPr>
        <w:t>текущему ремонту установки УКФГ цеха №5, капитальному ремонту Азотных установок цеха №17 согласно графику простоев в 2019 году</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3A58FE">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2374"/>
      </w:tblGrid>
      <w:tr w:rsidR="00F30C65" w:rsidRPr="00F30C65" w:rsidTr="003A58FE">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3A58FE" w:rsidP="009673BF">
            <w:pPr>
              <w:tabs>
                <w:tab w:val="left" w:pos="3240"/>
              </w:tabs>
              <w:rPr>
                <w:rFonts w:ascii="Times New Roman" w:hAnsi="Times New Roman"/>
                <w:sz w:val="24"/>
              </w:rPr>
            </w:pPr>
            <w:r>
              <w:rPr>
                <w:rFonts w:ascii="Times New Roman" w:hAnsi="Times New Roman"/>
                <w:sz w:val="24"/>
              </w:rPr>
              <w:t>Лот № _______</w:t>
            </w:r>
          </w:p>
        </w:tc>
      </w:tr>
      <w:tr w:rsidR="00F30C65" w:rsidRPr="00F30C65" w:rsidTr="003A58FE">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3A58FE">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A58FE">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3A58FE">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3A58FE">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3A58FE">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3A58FE" w:rsidRDefault="003A58FE" w:rsidP="003A58FE">
      <w:pPr>
        <w:spacing w:before="0"/>
        <w:ind w:left="420"/>
        <w:jc w:val="both"/>
        <w:rPr>
          <w:rFonts w:ascii="Times New Roman" w:hAnsi="Times New Roman"/>
          <w:b/>
          <w:sz w:val="20"/>
          <w:szCs w:val="20"/>
        </w:rPr>
      </w:pPr>
      <w:r w:rsidRPr="003A58FE">
        <w:rPr>
          <w:rFonts w:ascii="Times New Roman" w:hAnsi="Times New Roman"/>
          <w:b/>
          <w:sz w:val="20"/>
          <w:szCs w:val="20"/>
        </w:rPr>
        <w:t>* Предоставляется для каждого лота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Pr="003A58FE" w:rsidRDefault="00845BB6" w:rsidP="00DA41EF">
      <w:pPr>
        <w:rPr>
          <w:rFonts w:ascii="Times New Roman" w:hAnsi="Times New Roman"/>
          <w:sz w:val="24"/>
        </w:rPr>
      </w:pPr>
      <w:r w:rsidRPr="003A58FE">
        <w:rPr>
          <w:rFonts w:ascii="Times New Roman" w:hAnsi="Times New Roman"/>
          <w:sz w:val="24"/>
        </w:rPr>
        <w:t>Подпись: _</w:t>
      </w:r>
      <w:r w:rsidR="001319DA" w:rsidRPr="003A58FE">
        <w:rPr>
          <w:rFonts w:ascii="Times New Roman" w:hAnsi="Times New Roman"/>
          <w:sz w:val="24"/>
        </w:rPr>
        <w:t>_______________________________ /Должность, Фамилия И.О./</w:t>
      </w:r>
      <w:r w:rsidR="001319DA" w:rsidRPr="003A58FE">
        <w:rPr>
          <w:rFonts w:ascii="Times New Roman" w:hAnsi="Times New Roman"/>
          <w:sz w:val="24"/>
        </w:rPr>
        <w:tab/>
      </w:r>
    </w:p>
    <w:p w:rsidR="000548CD" w:rsidRDefault="001319DA" w:rsidP="009673BF">
      <w:pPr>
        <w:rPr>
          <w:b/>
        </w:rPr>
      </w:pPr>
      <w:r w:rsidRPr="003A58FE">
        <w:rPr>
          <w:rFonts w:ascii="Times New Roman" w:hAnsi="Times New Roman"/>
          <w:sz w:val="24"/>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247585"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636" w:rsidRDefault="00EA6636"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EA6636" w:rsidRDefault="00EA6636"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373C85">
        <w:rPr>
          <w:rFonts w:cs="Arial"/>
          <w:b/>
          <w:szCs w:val="22"/>
        </w:rPr>
        <w:t>по</w:t>
      </w:r>
      <w:r w:rsidRPr="00373C85">
        <w:rPr>
          <w:rFonts w:cs="Arial"/>
          <w:b/>
          <w:i/>
          <w:szCs w:val="22"/>
        </w:rPr>
        <w:t xml:space="preserve"> </w:t>
      </w:r>
      <w:r w:rsidR="009673BF" w:rsidRPr="00373C85">
        <w:rPr>
          <w:rFonts w:cs="Arial"/>
          <w:b/>
          <w:szCs w:val="22"/>
        </w:rPr>
        <w:t xml:space="preserve">выполнению </w:t>
      </w:r>
      <w:r w:rsidR="003A58FE">
        <w:rPr>
          <w:rFonts w:cs="Arial"/>
          <w:b/>
          <w:szCs w:val="22"/>
        </w:rPr>
        <w:t>_________________________________</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0C5" w:rsidRDefault="007120C5" w:rsidP="00FB07D9">
      <w:pPr>
        <w:spacing w:before="0"/>
      </w:pPr>
      <w:r>
        <w:separator/>
      </w:r>
    </w:p>
  </w:endnote>
  <w:endnote w:type="continuationSeparator" w:id="0">
    <w:p w:rsidR="007120C5" w:rsidRDefault="007120C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636" w:rsidRDefault="00EA6636">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636" w:rsidRDefault="00EA663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0C5" w:rsidRDefault="007120C5" w:rsidP="00FB07D9">
      <w:pPr>
        <w:spacing w:before="0"/>
      </w:pPr>
      <w:r>
        <w:separator/>
      </w:r>
    </w:p>
  </w:footnote>
  <w:footnote w:type="continuationSeparator" w:id="0">
    <w:p w:rsidR="007120C5" w:rsidRDefault="007120C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3F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85"/>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6E3"/>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506"/>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4786E1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3462</Words>
  <Characters>19737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2018-10-22T12:46:00Z</cp:lastPrinted>
  <dcterms:created xsi:type="dcterms:W3CDTF">2018-11-07T13:24:00Z</dcterms:created>
  <dcterms:modified xsi:type="dcterms:W3CDTF">2018-11-07T13:24:00Z</dcterms:modified>
</cp:coreProperties>
</file>